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9D06A" w14:textId="2E243C70" w:rsidR="001D11C5" w:rsidRPr="00F85ADD" w:rsidRDefault="005E3918" w:rsidP="00C852F1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F85ADD">
        <w:rPr>
          <w:rFonts w:ascii="Times New Roman" w:hAnsi="Times New Roman"/>
          <w:b/>
          <w:color w:val="000000" w:themeColor="text1"/>
          <w:sz w:val="24"/>
        </w:rPr>
        <w:t>Gmina Dukla</w:t>
      </w:r>
    </w:p>
    <w:p w14:paraId="7E6D3AE3" w14:textId="77777777" w:rsidR="005E3918" w:rsidRPr="00F85ADD" w:rsidRDefault="005E3918" w:rsidP="00C852F1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F85ADD">
        <w:rPr>
          <w:rFonts w:ascii="Times New Roman" w:hAnsi="Times New Roman"/>
          <w:b/>
          <w:color w:val="000000" w:themeColor="text1"/>
          <w:sz w:val="24"/>
        </w:rPr>
        <w:t>38-450 Dukla</w:t>
      </w:r>
    </w:p>
    <w:p w14:paraId="3F790223" w14:textId="77777777" w:rsidR="005E3918" w:rsidRPr="00F85ADD" w:rsidRDefault="005E3918" w:rsidP="00C852F1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F85ADD">
        <w:rPr>
          <w:rFonts w:ascii="Times New Roman" w:hAnsi="Times New Roman"/>
          <w:b/>
          <w:color w:val="000000" w:themeColor="text1"/>
          <w:sz w:val="24"/>
        </w:rPr>
        <w:t>ul. Trakt Węgierski 11</w:t>
      </w:r>
    </w:p>
    <w:p w14:paraId="2053D34E" w14:textId="1F2F8A5C" w:rsidR="00B65807" w:rsidRPr="00F85ADD" w:rsidRDefault="003558C1" w:rsidP="003E4A7A">
      <w:pPr>
        <w:pStyle w:val="tekstdokumentu"/>
        <w:rPr>
          <w:rFonts w:ascii="Times New Roman" w:hAnsi="Times New Roman"/>
          <w:sz w:val="24"/>
        </w:rPr>
      </w:pPr>
      <w:r w:rsidRPr="00F85ADD">
        <w:rPr>
          <w:rFonts w:ascii="Times New Roman" w:hAnsi="Times New Roman"/>
          <w:sz w:val="24"/>
        </w:rPr>
        <w:tab/>
      </w:r>
      <w:r w:rsidR="00DD58AC" w:rsidRPr="00F85ADD">
        <w:rPr>
          <w:rFonts w:ascii="Times New Roman" w:hAnsi="Times New Roman"/>
          <w:sz w:val="24"/>
        </w:rPr>
        <w:t xml:space="preserve">Załącznik </w:t>
      </w:r>
      <w:r w:rsidR="00374A69" w:rsidRPr="00F85ADD">
        <w:rPr>
          <w:rFonts w:ascii="Times New Roman" w:hAnsi="Times New Roman"/>
          <w:sz w:val="24"/>
        </w:rPr>
        <w:t xml:space="preserve">nr </w:t>
      </w:r>
      <w:r w:rsidR="00923791" w:rsidRPr="00F85ADD">
        <w:rPr>
          <w:rFonts w:ascii="Times New Roman" w:hAnsi="Times New Roman"/>
          <w:sz w:val="24"/>
        </w:rPr>
        <w:t>2</w:t>
      </w:r>
      <w:r w:rsidR="00B65807" w:rsidRPr="00F85ADD">
        <w:rPr>
          <w:rFonts w:ascii="Times New Roman" w:hAnsi="Times New Roman"/>
          <w:sz w:val="24"/>
        </w:rPr>
        <w:t xml:space="preserve"> do S</w:t>
      </w:r>
      <w:r w:rsidR="005551A5" w:rsidRPr="00F85ADD">
        <w:rPr>
          <w:rFonts w:ascii="Times New Roman" w:hAnsi="Times New Roman"/>
          <w:sz w:val="24"/>
        </w:rPr>
        <w:t>W</w:t>
      </w:r>
      <w:r w:rsidR="00B65807" w:rsidRPr="00F85ADD">
        <w:rPr>
          <w:rFonts w:ascii="Times New Roman" w:hAnsi="Times New Roman"/>
          <w:sz w:val="24"/>
        </w:rPr>
        <w:t>Z</w:t>
      </w:r>
    </w:p>
    <w:p w14:paraId="4ADE21F7" w14:textId="77777777" w:rsidR="00B65807" w:rsidRPr="00F85ADD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F85ADD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46C9D746" w14:textId="77777777" w:rsidR="00B65807" w:rsidRPr="00F85ADD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F85ADD">
        <w:rPr>
          <w:rFonts w:ascii="Times New Roman" w:hAnsi="Times New Roman"/>
          <w:color w:val="000000" w:themeColor="text1"/>
          <w:sz w:val="24"/>
        </w:rPr>
        <w:tab/>
      </w:r>
    </w:p>
    <w:p w14:paraId="48546A67" w14:textId="77777777" w:rsidR="00B65807" w:rsidRPr="00F85ADD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F85ADD">
        <w:rPr>
          <w:rFonts w:ascii="Times New Roman" w:hAnsi="Times New Roman"/>
          <w:color w:val="000000" w:themeColor="text1"/>
          <w:sz w:val="24"/>
        </w:rPr>
        <w:tab/>
      </w:r>
    </w:p>
    <w:p w14:paraId="6982C051" w14:textId="77777777" w:rsidR="00B65807" w:rsidRPr="00F85ADD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</w:rPr>
      </w:pPr>
      <w:r w:rsidRPr="00F85ADD">
        <w:rPr>
          <w:rFonts w:ascii="Times New Roman" w:hAnsi="Times New Roman"/>
          <w:color w:val="000000" w:themeColor="text1"/>
          <w:sz w:val="24"/>
        </w:rPr>
        <w:tab/>
        <w:t>(pełna nazwa i adres Wykonawcy)*</w:t>
      </w:r>
    </w:p>
    <w:p w14:paraId="5818C787" w14:textId="18018FD2" w:rsidR="00B65807" w:rsidRPr="00F85ADD" w:rsidRDefault="00B65807" w:rsidP="00C852F1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</w:rPr>
      </w:pPr>
      <w:r w:rsidRPr="00F85ADD">
        <w:rPr>
          <w:rFonts w:ascii="Times New Roman" w:hAnsi="Times New Roman"/>
          <w:i/>
          <w:color w:val="000000" w:themeColor="text1"/>
          <w:szCs w:val="20"/>
        </w:rPr>
        <w:t>w przypadku Wykonawców wspólnie ubiegających się o zamówienie (np. konsorcjum, spółka cywilna tj. wspólnicy spółki cywilnej) należy wymienić wszystkich Wykonawców wspólnie ubiegających się o zamówienie</w:t>
      </w:r>
      <w:r w:rsidR="00414B71" w:rsidRPr="00F85ADD">
        <w:rPr>
          <w:rFonts w:ascii="Times New Roman" w:hAnsi="Times New Roman"/>
          <w:i/>
          <w:color w:val="000000" w:themeColor="text1"/>
          <w:szCs w:val="20"/>
        </w:rPr>
        <w:t xml:space="preserve"> </w:t>
      </w:r>
      <w:r w:rsidRPr="00F85ADD">
        <w:rPr>
          <w:rFonts w:ascii="Times New Roman" w:hAnsi="Times New Roman"/>
          <w:i/>
          <w:color w:val="000000" w:themeColor="text1"/>
          <w:szCs w:val="20"/>
        </w:rPr>
        <w:t>(w przypadku spółki cywilnej należy wymienić wszystkich wspólników spółki cywilnej)</w:t>
      </w:r>
    </w:p>
    <w:p w14:paraId="49AB79A8" w14:textId="77777777" w:rsidR="00B65807" w:rsidRPr="00F85ADD" w:rsidRDefault="00B65807" w:rsidP="00C852F1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F85ADD">
        <w:rPr>
          <w:rFonts w:ascii="Times New Roman" w:hAnsi="Times New Roman"/>
          <w:color w:val="000000" w:themeColor="text1"/>
          <w:sz w:val="24"/>
          <w:lang w:val="en-US"/>
        </w:rPr>
        <w:t>REGON</w:t>
      </w:r>
      <w:r w:rsidR="005E3918" w:rsidRPr="00F85ADD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F85ADD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 w:rsidRPr="00F85ADD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Pr="00F85ADD">
        <w:rPr>
          <w:rFonts w:ascii="Times New Roman" w:hAnsi="Times New Roman"/>
          <w:color w:val="000000" w:themeColor="text1"/>
          <w:sz w:val="24"/>
          <w:lang w:val="en-US"/>
        </w:rPr>
        <w:t>NIP</w:t>
      </w:r>
      <w:r w:rsidR="005E3918" w:rsidRPr="00F85ADD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F85ADD">
        <w:rPr>
          <w:rFonts w:ascii="Times New Roman" w:hAnsi="Times New Roman"/>
          <w:color w:val="000000" w:themeColor="text1"/>
          <w:sz w:val="24"/>
          <w:lang w:val="en-US"/>
        </w:rPr>
        <w:tab/>
      </w:r>
    </w:p>
    <w:p w14:paraId="52670649" w14:textId="77777777" w:rsidR="005E3918" w:rsidRPr="00F85ADD" w:rsidRDefault="00B65807" w:rsidP="00C852F1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F85ADD">
        <w:rPr>
          <w:rFonts w:ascii="Times New Roman" w:hAnsi="Times New Roman"/>
          <w:color w:val="000000" w:themeColor="text1"/>
          <w:sz w:val="24"/>
          <w:lang w:val="en-US"/>
        </w:rPr>
        <w:t>tel.</w:t>
      </w:r>
      <w:r w:rsidRPr="00F85ADD">
        <w:rPr>
          <w:rFonts w:ascii="Times New Roman" w:hAnsi="Times New Roman"/>
          <w:color w:val="000000" w:themeColor="text1"/>
          <w:sz w:val="24"/>
          <w:lang w:val="en-US"/>
        </w:rPr>
        <w:tab/>
        <w:t>fax.</w:t>
      </w:r>
      <w:r w:rsidR="005E3918" w:rsidRPr="00F85ADD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F85ADD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 w:rsidRPr="00F85ADD">
        <w:rPr>
          <w:rFonts w:ascii="Times New Roman" w:hAnsi="Times New Roman"/>
          <w:color w:val="000000" w:themeColor="text1"/>
          <w:sz w:val="24"/>
          <w:lang w:val="en-US"/>
        </w:rPr>
        <w:t>,</w:t>
      </w:r>
    </w:p>
    <w:p w14:paraId="5568F9B5" w14:textId="77777777" w:rsidR="00B65807" w:rsidRPr="00F85ADD" w:rsidRDefault="00B65807" w:rsidP="00C852F1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F85ADD">
        <w:rPr>
          <w:rFonts w:ascii="Times New Roman" w:hAnsi="Times New Roman"/>
          <w:color w:val="000000" w:themeColor="text1"/>
          <w:sz w:val="24"/>
          <w:lang w:val="en-US"/>
        </w:rPr>
        <w:t xml:space="preserve">adres </w:t>
      </w:r>
      <w:r w:rsidR="005E3918" w:rsidRPr="00F85ADD">
        <w:rPr>
          <w:rFonts w:ascii="Times New Roman" w:hAnsi="Times New Roman"/>
          <w:color w:val="000000" w:themeColor="text1"/>
          <w:sz w:val="24"/>
          <w:lang w:val="en-US"/>
        </w:rPr>
        <w:t xml:space="preserve">poczty elektronicznej </w:t>
      </w:r>
      <w:r w:rsidRPr="00F85ADD">
        <w:rPr>
          <w:rFonts w:ascii="Times New Roman" w:hAnsi="Times New Roman"/>
          <w:color w:val="000000" w:themeColor="text1"/>
          <w:sz w:val="24"/>
          <w:lang w:val="en-US"/>
        </w:rPr>
        <w:t>e-mail</w:t>
      </w:r>
      <w:r w:rsidR="005E3918" w:rsidRPr="00F85ADD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F85ADD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 w:rsidRPr="00F85ADD">
        <w:rPr>
          <w:rFonts w:ascii="Times New Roman" w:hAnsi="Times New Roman"/>
          <w:color w:val="000000" w:themeColor="text1"/>
          <w:sz w:val="24"/>
          <w:lang w:val="en-US"/>
        </w:rPr>
        <w:t>.,</w:t>
      </w:r>
    </w:p>
    <w:p w14:paraId="374070C4" w14:textId="77777777" w:rsidR="005E3918" w:rsidRPr="00F85ADD" w:rsidRDefault="005E3918" w:rsidP="00C852F1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F85ADD">
        <w:rPr>
          <w:rFonts w:ascii="Times New Roman" w:hAnsi="Times New Roman"/>
          <w:color w:val="000000" w:themeColor="text1"/>
          <w:sz w:val="24"/>
          <w:lang w:val="en-US"/>
        </w:rPr>
        <w:t>adres skrzynki (ESP) na ePuap:……………………….. ,</w:t>
      </w:r>
    </w:p>
    <w:p w14:paraId="3E32EB24" w14:textId="77777777" w:rsidR="00F00D2B" w:rsidRPr="00F85ADD" w:rsidRDefault="00F00D2B" w:rsidP="00C852F1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</w:rPr>
      </w:pPr>
    </w:p>
    <w:p w14:paraId="4273990C" w14:textId="77777777" w:rsidR="001D11C5" w:rsidRPr="00F85ADD" w:rsidRDefault="00B65807" w:rsidP="00EA54F1">
      <w:pPr>
        <w:spacing w:line="240" w:lineRule="auto"/>
        <w:rPr>
          <w:rFonts w:ascii="Times New Roman" w:hAnsi="Times New Roman"/>
          <w:sz w:val="24"/>
        </w:rPr>
      </w:pPr>
      <w:r w:rsidRPr="00F85ADD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F85ADD">
        <w:rPr>
          <w:rFonts w:ascii="Times New Roman" w:hAnsi="Times New Roman"/>
          <w:color w:val="000000" w:themeColor="text1"/>
          <w:sz w:val="24"/>
        </w:rPr>
        <w:t>,</w:t>
      </w:r>
      <w:r w:rsidRPr="00F85ADD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prowadzonego </w:t>
      </w:r>
      <w:r w:rsidR="001A4EBD" w:rsidRPr="00F85ADD">
        <w:rPr>
          <w:rFonts w:ascii="Times New Roman" w:hAnsi="Times New Roman"/>
          <w:sz w:val="24"/>
        </w:rPr>
        <w:t xml:space="preserve"> </w:t>
      </w:r>
      <w:r w:rsidR="001A4EBD" w:rsidRPr="00F85ADD">
        <w:rPr>
          <w:rFonts w:ascii="Times New Roman" w:hAnsi="Times New Roman"/>
          <w:sz w:val="24"/>
          <w:u w:val="single"/>
        </w:rPr>
        <w:t>w trybie podstawowym, na podstawie art. 275 pkt. 1)</w:t>
      </w:r>
      <w:r w:rsidR="001A4EBD" w:rsidRPr="00F85ADD">
        <w:rPr>
          <w:rFonts w:ascii="Times New Roman" w:hAnsi="Times New Roman"/>
          <w:sz w:val="24"/>
        </w:rPr>
        <w:t xml:space="preserve"> ustawy </w:t>
      </w:r>
      <w:r w:rsidR="005E3918" w:rsidRPr="00F85ADD">
        <w:rPr>
          <w:rFonts w:ascii="Times New Roman" w:hAnsi="Times New Roman"/>
          <w:sz w:val="24"/>
        </w:rPr>
        <w:t xml:space="preserve">                   </w:t>
      </w:r>
      <w:r w:rsidR="001A4EBD" w:rsidRPr="00F85ADD">
        <w:rPr>
          <w:rFonts w:ascii="Times New Roman" w:hAnsi="Times New Roman"/>
          <w:sz w:val="24"/>
        </w:rPr>
        <w:t xml:space="preserve">z dnia 11 września 2019 roku - Prawo zamówień publicznych dla zadania: </w:t>
      </w:r>
    </w:p>
    <w:p w14:paraId="0A05C833" w14:textId="77777777" w:rsidR="00EA54F1" w:rsidRPr="00F85ADD" w:rsidRDefault="00EA54F1" w:rsidP="00EA54F1">
      <w:pPr>
        <w:spacing w:line="240" w:lineRule="auto"/>
        <w:rPr>
          <w:rFonts w:ascii="Times New Roman" w:hAnsi="Times New Roman"/>
          <w:sz w:val="24"/>
        </w:rPr>
      </w:pPr>
    </w:p>
    <w:p w14:paraId="4203B2C5" w14:textId="77777777" w:rsidR="0091743D" w:rsidRPr="00F85ADD" w:rsidRDefault="0091743D" w:rsidP="0091743D">
      <w:pPr>
        <w:suppressAutoHyphens/>
        <w:spacing w:line="240" w:lineRule="auto"/>
        <w:ind w:left="1046" w:right="49"/>
        <w:jc w:val="center"/>
        <w:rPr>
          <w:rFonts w:ascii="Times New Roman" w:hAnsi="Times New Roman"/>
          <w:b/>
          <w:bCs/>
          <w:color w:val="000000" w:themeColor="text1"/>
          <w:sz w:val="24"/>
        </w:rPr>
      </w:pPr>
      <w:bookmarkStart w:id="0" w:name="_Hlk152572234"/>
      <w:bookmarkStart w:id="1" w:name="_Hlk148429721"/>
      <w:r w:rsidRPr="00F85ADD">
        <w:rPr>
          <w:rFonts w:ascii="Times New Roman" w:hAnsi="Times New Roman"/>
          <w:b/>
          <w:bCs/>
          <w:color w:val="000000" w:themeColor="text1"/>
          <w:sz w:val="24"/>
        </w:rPr>
        <w:t>Usługi zimowego utrzymania dróg gminnych i wewnętrznych (wiejskich) na terenie Gminy Dukla w sezonie 2025/2026 oraz zimowe utrzymanie ulic, chodników i kratek kanalizacji deszczowej w obrębie miasta Dukla w sezonie 2025/2026</w:t>
      </w:r>
      <w:bookmarkEnd w:id="0"/>
      <w:bookmarkEnd w:id="1"/>
    </w:p>
    <w:p w14:paraId="05D80D18" w14:textId="77777777" w:rsidR="006647BB" w:rsidRPr="00F85ADD" w:rsidRDefault="006647BB" w:rsidP="006647BB">
      <w:pPr>
        <w:suppressAutoHyphens/>
        <w:spacing w:line="240" w:lineRule="auto"/>
        <w:ind w:left="1046" w:right="49"/>
        <w:jc w:val="center"/>
        <w:rPr>
          <w:rFonts w:ascii="Times New Roman" w:hAnsi="Times New Roman"/>
          <w:b/>
          <w:bCs/>
          <w:sz w:val="24"/>
        </w:rPr>
      </w:pPr>
    </w:p>
    <w:p w14:paraId="47A6267E" w14:textId="0F41F5CA" w:rsidR="00913089" w:rsidRPr="00F85ADD" w:rsidRDefault="006F5268" w:rsidP="00913089">
      <w:pPr>
        <w:suppressAutoHyphens/>
        <w:spacing w:line="240" w:lineRule="auto"/>
        <w:ind w:left="1046" w:right="49"/>
        <w:rPr>
          <w:rFonts w:ascii="Times New Roman" w:hAnsi="Times New Roman"/>
          <w:b/>
          <w:bCs/>
          <w:i/>
          <w:sz w:val="24"/>
          <w:lang w:eastAsia="ar-SA"/>
        </w:rPr>
      </w:pPr>
      <w:r w:rsidRPr="00F85ADD">
        <w:rPr>
          <w:rFonts w:ascii="Times New Roman" w:hAnsi="Times New Roman"/>
          <w:b/>
          <w:bCs/>
          <w:sz w:val="24"/>
          <w:lang w:eastAsia="ar-SA"/>
        </w:rPr>
        <w:t>REJON I</w:t>
      </w:r>
      <w:r w:rsidR="006E74D2">
        <w:rPr>
          <w:rFonts w:ascii="Times New Roman" w:hAnsi="Times New Roman"/>
          <w:b/>
          <w:bCs/>
          <w:sz w:val="24"/>
          <w:lang w:eastAsia="ar-SA"/>
        </w:rPr>
        <w:t xml:space="preserve"> </w:t>
      </w:r>
      <w:r w:rsidR="006E74D2">
        <w:rPr>
          <w:rFonts w:ascii="Times New Roman" w:hAnsi="Times New Roman"/>
          <w:b/>
          <w:bCs/>
          <w:sz w:val="24"/>
          <w:lang w:eastAsia="ar-SA"/>
        </w:rPr>
        <w:t>(cześć 1 zamówienia)</w:t>
      </w:r>
    </w:p>
    <w:tbl>
      <w:tblPr>
        <w:tblW w:w="11020" w:type="dxa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053"/>
        <w:gridCol w:w="1058"/>
        <w:gridCol w:w="1718"/>
        <w:gridCol w:w="1158"/>
        <w:gridCol w:w="1718"/>
        <w:gridCol w:w="1875"/>
      </w:tblGrid>
      <w:tr w:rsidR="00EA54F1" w:rsidRPr="00F85ADD" w14:paraId="71FC028B" w14:textId="77777777" w:rsidTr="00EA54F1">
        <w:trPr>
          <w:trHeight w:val="1185"/>
        </w:trPr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63BB5B4" w14:textId="77777777" w:rsidR="00EA54F1" w:rsidRPr="00F85ADD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bookmarkStart w:id="2" w:name="_Hlk152572690"/>
            <w:r w:rsidRPr="00F85ADD">
              <w:rPr>
                <w:rFonts w:ascii="Times New Roman" w:hAnsi="Times New Roman"/>
                <w:szCs w:val="20"/>
                <w:lang w:eastAsia="pl-PL"/>
              </w:rPr>
              <w:t>Lp.</w:t>
            </w:r>
          </w:p>
        </w:tc>
        <w:tc>
          <w:tcPr>
            <w:tcW w:w="305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BB69520" w14:textId="77777777" w:rsidR="00EA54F1" w:rsidRPr="00F85ADD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Zakres prac</w:t>
            </w:r>
          </w:p>
        </w:tc>
        <w:tc>
          <w:tcPr>
            <w:tcW w:w="105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683EB8E" w14:textId="77777777" w:rsidR="00EA54F1" w:rsidRPr="00F85ADD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 xml:space="preserve">Ilość godzin pracy </w:t>
            </w:r>
          </w:p>
        </w:tc>
        <w:tc>
          <w:tcPr>
            <w:tcW w:w="17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DF0750A" w14:textId="77777777" w:rsidR="00EA54F1" w:rsidRPr="00F85ADD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Cena jednostkowa /netto/ za 1 godz. pracy</w:t>
            </w:r>
          </w:p>
        </w:tc>
        <w:tc>
          <w:tcPr>
            <w:tcW w:w="115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CC6BAEC" w14:textId="77777777" w:rsidR="00EA54F1" w:rsidRPr="00F85ADD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Podatek VAT [%]</w:t>
            </w:r>
          </w:p>
        </w:tc>
        <w:tc>
          <w:tcPr>
            <w:tcW w:w="17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EFDFC13" w14:textId="77777777" w:rsidR="00EA54F1" w:rsidRPr="00F85ADD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Stawka jednostkowa /brutto/ za 1 godz. pracy</w:t>
            </w:r>
          </w:p>
        </w:tc>
        <w:tc>
          <w:tcPr>
            <w:tcW w:w="18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0BC46FC" w14:textId="77777777" w:rsidR="00EA54F1" w:rsidRPr="00F85ADD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Razem /brutto/</w:t>
            </w:r>
            <w:r w:rsidRPr="00F85ADD">
              <w:rPr>
                <w:rFonts w:ascii="Times New Roman" w:hAnsi="Times New Roman"/>
                <w:szCs w:val="20"/>
                <w:lang w:eastAsia="pl-PL"/>
              </w:rPr>
              <w:br/>
              <w:t xml:space="preserve">(2*5) </w:t>
            </w:r>
          </w:p>
        </w:tc>
      </w:tr>
      <w:tr w:rsidR="00EA54F1" w:rsidRPr="00F85ADD" w14:paraId="2D4294AA" w14:textId="77777777" w:rsidTr="00EA54F1">
        <w:trPr>
          <w:trHeight w:val="33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6BFA75E5" w14:textId="77777777" w:rsidR="00EA54F1" w:rsidRPr="00F85ADD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3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89C583" w14:textId="77777777" w:rsidR="00EA54F1" w:rsidRPr="00F85ADD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6AD4AE" w14:textId="77777777" w:rsidR="00EA54F1" w:rsidRPr="00F85ADD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6E09DA" w14:textId="77777777" w:rsidR="00EA54F1" w:rsidRPr="00F85ADD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7CDDAA" w14:textId="77777777" w:rsidR="00EA54F1" w:rsidRPr="00F85ADD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50AB22" w14:textId="77777777" w:rsidR="00EA54F1" w:rsidRPr="00F85ADD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C2123E" w14:textId="77777777" w:rsidR="00EA54F1" w:rsidRPr="00F85ADD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5D19D8" w:rsidRPr="00F85ADD" w14:paraId="7C5B2679" w14:textId="77777777" w:rsidTr="00EA54F1">
        <w:trPr>
          <w:trHeight w:val="456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6E4E03D0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1.</w:t>
            </w:r>
          </w:p>
        </w:tc>
        <w:tc>
          <w:tcPr>
            <w:tcW w:w="3053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41F53C65" w14:textId="136A7F8E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Mechaniczne odśnieżanie jezdni za pomocą pługów</w:t>
            </w:r>
          </w:p>
        </w:tc>
        <w:tc>
          <w:tcPr>
            <w:tcW w:w="105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781AD604" w14:textId="25206E69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38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389143CD" w14:textId="1344ACC0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37E2DC20" w14:textId="61C357EE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238A80" w14:textId="79B9EB20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84FFEF" w14:textId="07EF3FDD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5D19D8" w:rsidRPr="00F85ADD" w14:paraId="7863543A" w14:textId="77777777" w:rsidTr="00EA54F1">
        <w:trPr>
          <w:trHeight w:val="406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FDFE811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2.</w:t>
            </w:r>
          </w:p>
        </w:tc>
        <w:tc>
          <w:tcPr>
            <w:tcW w:w="30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BD6B49B" w14:textId="5BBE1B76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Mechaniczne posypywanie jezdni</w:t>
            </w:r>
          </w:p>
        </w:tc>
        <w:tc>
          <w:tcPr>
            <w:tcW w:w="10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6DB95BE" w14:textId="04A74C2C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42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410C8865" w14:textId="4CA3FD18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8D95386" w14:textId="1E113B0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66046F" w14:textId="6C7E1E16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C4FE7A" w14:textId="0071B909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5D19D8" w:rsidRPr="00F85ADD" w14:paraId="612C17FC" w14:textId="77777777" w:rsidTr="00EA54F1">
        <w:trPr>
          <w:trHeight w:val="696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5A320F8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3.</w:t>
            </w:r>
          </w:p>
        </w:tc>
        <w:tc>
          <w:tcPr>
            <w:tcW w:w="30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E349326" w14:textId="2B6BFA8B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Mechaniczne odśnieżanie z posypywaniem dróg (prowadzenie akcji w tym samym czasie)</w:t>
            </w:r>
          </w:p>
        </w:tc>
        <w:tc>
          <w:tcPr>
            <w:tcW w:w="10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1FDF677" w14:textId="48589962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38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76E50F04" w14:textId="4A31562A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C7DF9D9" w14:textId="16122ECC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E6DB2B" w14:textId="3D552EC0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72B23A" w14:textId="25D44724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F85ADD" w14:paraId="545A5DF5" w14:textId="77777777" w:rsidTr="00EA54F1">
        <w:trPr>
          <w:trHeight w:val="315"/>
        </w:trPr>
        <w:tc>
          <w:tcPr>
            <w:tcW w:w="9145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A1123C" w14:textId="77777777" w:rsidR="00EA54F1" w:rsidRPr="00F85ADD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b/>
                <w:bCs/>
                <w:szCs w:val="20"/>
                <w:lang w:eastAsia="pl-PL"/>
              </w:rPr>
              <w:t xml:space="preserve">Razem: (zł brutto)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457306" w14:textId="5BBA04BF" w:rsidR="00EA54F1" w:rsidRPr="00F85ADD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bookmarkEnd w:id="2"/>
    </w:tbl>
    <w:p w14:paraId="4AE7640E" w14:textId="77777777" w:rsidR="00EA54F1" w:rsidRDefault="00EA54F1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7430789F" w14:textId="77777777" w:rsidR="007918FF" w:rsidRPr="00F85ADD" w:rsidRDefault="007918FF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6A95A2FD" w14:textId="509D912F" w:rsidR="00EA54F1" w:rsidRPr="00F85ADD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bookmarkStart w:id="3" w:name="_Hlk152572829"/>
      <w:r w:rsidRPr="00F85ADD">
        <w:rPr>
          <w:rFonts w:ascii="Times New Roman" w:eastAsia="Verdana" w:hAnsi="Times New Roman"/>
          <w:sz w:val="24"/>
          <w:lang w:eastAsia="pl-PL"/>
        </w:rPr>
        <w:lastRenderedPageBreak/>
        <w:t>Cena oferty ( brutto) obliczona wg SWZ:</w:t>
      </w:r>
    </w:p>
    <w:p w14:paraId="099AB0EF" w14:textId="77777777" w:rsidR="00EA54F1" w:rsidRPr="00F85ADD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F85ADD">
        <w:rPr>
          <w:rFonts w:ascii="Times New Roman" w:eastAsia="Verdana" w:hAnsi="Times New Roman"/>
          <w:sz w:val="24"/>
          <w:lang w:eastAsia="pl-PL"/>
        </w:rPr>
        <w:t>brutto :  ................................... zł</w:t>
      </w:r>
    </w:p>
    <w:p w14:paraId="0E827F51" w14:textId="77777777" w:rsidR="00EA54F1" w:rsidRPr="00F85ADD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F85ADD">
        <w:rPr>
          <w:rFonts w:ascii="Times New Roman" w:eastAsia="Verdana" w:hAnsi="Times New Roman"/>
          <w:sz w:val="24"/>
          <w:lang w:eastAsia="pl-PL"/>
        </w:rPr>
        <w:t>słownie : ............................................................................... zł.</w:t>
      </w:r>
    </w:p>
    <w:bookmarkEnd w:id="3"/>
    <w:p w14:paraId="150AB787" w14:textId="77777777" w:rsidR="00EA54F1" w:rsidRPr="00F85ADD" w:rsidRDefault="00EA54F1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59F7F021" w14:textId="77777777" w:rsidR="00EE7BD3" w:rsidRPr="00F85ADD" w:rsidRDefault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5371B91D" w14:textId="53F4FE43" w:rsidR="00EE7BD3" w:rsidRPr="00F85ADD" w:rsidRDefault="00EE7BD3" w:rsidP="00EE7BD3">
      <w:pPr>
        <w:spacing w:line="240" w:lineRule="auto"/>
        <w:jc w:val="left"/>
        <w:rPr>
          <w:rFonts w:ascii="Times New Roman" w:hAnsi="Times New Roman"/>
          <w:b/>
          <w:bCs/>
          <w:sz w:val="24"/>
          <w:szCs w:val="20"/>
          <w:lang w:eastAsia="ar-SA"/>
        </w:rPr>
      </w:pPr>
      <w:bookmarkStart w:id="4" w:name="_Hlk152573276"/>
      <w:r w:rsidRPr="00F85ADD">
        <w:rPr>
          <w:rFonts w:ascii="Times New Roman" w:hAnsi="Times New Roman"/>
          <w:b/>
          <w:bCs/>
          <w:sz w:val="24"/>
          <w:szCs w:val="20"/>
          <w:lang w:eastAsia="ar-SA"/>
        </w:rPr>
        <w:t>Kryterium Nr 2 – Gotowość do pracy (Gp)</w:t>
      </w:r>
    </w:p>
    <w:p w14:paraId="4CD77ADB" w14:textId="77777777" w:rsidR="00EE7BD3" w:rsidRPr="00F85ADD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326A22D3" w14:textId="77777777" w:rsidR="00EE7BD3" w:rsidRPr="00F85ADD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  <w:r w:rsidRPr="00F85ADD">
        <w:rPr>
          <w:rFonts w:ascii="Times New Roman" w:hAnsi="Times New Roman"/>
          <w:sz w:val="24"/>
          <w:szCs w:val="20"/>
          <w:lang w:eastAsia="ar-SA"/>
        </w:rPr>
        <w:t>Czas podstawienia pojazdu zastępczego ........................... minut.</w:t>
      </w:r>
    </w:p>
    <w:p w14:paraId="2CC6B532" w14:textId="2DE29346" w:rsidR="00EE7BD3" w:rsidRPr="00F85ADD" w:rsidRDefault="00EE7BD3" w:rsidP="00EE7BD3">
      <w:pPr>
        <w:spacing w:line="240" w:lineRule="auto"/>
        <w:jc w:val="left"/>
        <w:rPr>
          <w:rFonts w:ascii="Times New Roman" w:hAnsi="Times New Roman"/>
          <w:i/>
          <w:iCs/>
          <w:sz w:val="24"/>
          <w:szCs w:val="20"/>
          <w:lang w:eastAsia="ar-SA"/>
        </w:rPr>
      </w:pPr>
      <w:r w:rsidRPr="00F85ADD">
        <w:rPr>
          <w:rFonts w:ascii="Times New Roman" w:hAnsi="Times New Roman"/>
          <w:i/>
          <w:iCs/>
          <w:sz w:val="24"/>
          <w:szCs w:val="20"/>
          <w:lang w:eastAsia="ar-SA"/>
        </w:rPr>
        <w:t>(poniżej 60 min / od 60 do 90 min włącznie / powyżej 90 min)</w:t>
      </w:r>
    </w:p>
    <w:bookmarkEnd w:id="4"/>
    <w:p w14:paraId="49779B64" w14:textId="77777777" w:rsidR="00C852F1" w:rsidRPr="00F85ADD" w:rsidRDefault="00C852F1" w:rsidP="00913089">
      <w:pPr>
        <w:suppressAutoHyphens/>
        <w:spacing w:line="240" w:lineRule="auto"/>
        <w:ind w:left="1135" w:right="851"/>
        <w:rPr>
          <w:rFonts w:ascii="Times New Roman" w:hAnsi="Times New Roman"/>
          <w:sz w:val="24"/>
          <w:szCs w:val="20"/>
          <w:lang w:eastAsia="ar-SA"/>
        </w:rPr>
      </w:pPr>
    </w:p>
    <w:p w14:paraId="40DF9668" w14:textId="77777777" w:rsidR="00EE7BD3" w:rsidRPr="00F85ADD" w:rsidRDefault="00EE7BD3" w:rsidP="00913089">
      <w:pPr>
        <w:suppressAutoHyphens/>
        <w:spacing w:line="240" w:lineRule="auto"/>
        <w:ind w:left="1135" w:right="851"/>
        <w:rPr>
          <w:rFonts w:ascii="Times New Roman" w:hAnsi="Times New Roman"/>
          <w:sz w:val="24"/>
          <w:szCs w:val="20"/>
          <w:lang w:eastAsia="ar-SA"/>
        </w:rPr>
      </w:pPr>
    </w:p>
    <w:p w14:paraId="50BCF62F" w14:textId="42B533A6" w:rsidR="006F5268" w:rsidRPr="00F85ADD" w:rsidRDefault="006F5268" w:rsidP="006F5268">
      <w:pPr>
        <w:suppressAutoHyphens/>
        <w:spacing w:line="240" w:lineRule="auto"/>
        <w:ind w:left="1046" w:right="49"/>
        <w:rPr>
          <w:rFonts w:ascii="Times New Roman" w:hAnsi="Times New Roman"/>
          <w:b/>
          <w:bCs/>
          <w:i/>
          <w:sz w:val="24"/>
          <w:lang w:eastAsia="ar-SA"/>
        </w:rPr>
      </w:pPr>
      <w:r w:rsidRPr="00F85ADD">
        <w:rPr>
          <w:rFonts w:ascii="Times New Roman" w:hAnsi="Times New Roman"/>
          <w:b/>
          <w:bCs/>
          <w:sz w:val="24"/>
          <w:lang w:eastAsia="ar-SA"/>
        </w:rPr>
        <w:t>REJON II</w:t>
      </w:r>
      <w:r w:rsidR="006E74D2">
        <w:rPr>
          <w:rFonts w:ascii="Times New Roman" w:hAnsi="Times New Roman"/>
          <w:b/>
          <w:bCs/>
          <w:sz w:val="24"/>
          <w:lang w:eastAsia="ar-SA"/>
        </w:rPr>
        <w:t xml:space="preserve"> (cześć 2 zamówienia)</w:t>
      </w:r>
    </w:p>
    <w:tbl>
      <w:tblPr>
        <w:tblW w:w="10878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119"/>
        <w:gridCol w:w="992"/>
        <w:gridCol w:w="1701"/>
        <w:gridCol w:w="1048"/>
        <w:gridCol w:w="1718"/>
        <w:gridCol w:w="1875"/>
      </w:tblGrid>
      <w:tr w:rsidR="00EA54F1" w:rsidRPr="00F85ADD" w14:paraId="6B0A50A1" w14:textId="77777777" w:rsidTr="00EA54F1">
        <w:trPr>
          <w:trHeight w:val="1185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4A3C518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bookmarkStart w:id="5" w:name="_Hlk152572722"/>
            <w:r w:rsidRPr="00F85ADD">
              <w:rPr>
                <w:rFonts w:ascii="Times New Roman" w:hAnsi="Times New Roman"/>
                <w:szCs w:val="20"/>
                <w:lang w:eastAsia="pl-PL"/>
              </w:rPr>
              <w:t>Lp.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9CD0BA6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Zakres prac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A44C8A7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 xml:space="preserve">Ilość godzin pracy 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BD2977E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Cena jednostkowa /netto/ za 1 godz. pracy</w:t>
            </w:r>
          </w:p>
        </w:tc>
        <w:tc>
          <w:tcPr>
            <w:tcW w:w="104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90A9B08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Podatek VAT [%]</w:t>
            </w:r>
          </w:p>
        </w:tc>
        <w:tc>
          <w:tcPr>
            <w:tcW w:w="17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6EA6F13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Stawka jednostkowa /brutto/ za 1 godz. pracy</w:t>
            </w:r>
          </w:p>
        </w:tc>
        <w:tc>
          <w:tcPr>
            <w:tcW w:w="18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AB41EB0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Razem /brutto/</w:t>
            </w:r>
            <w:r w:rsidRPr="00F85ADD">
              <w:rPr>
                <w:rFonts w:ascii="Times New Roman" w:hAnsi="Times New Roman"/>
                <w:szCs w:val="20"/>
                <w:lang w:eastAsia="pl-PL"/>
              </w:rPr>
              <w:br/>
              <w:t xml:space="preserve">(2*5) </w:t>
            </w:r>
          </w:p>
        </w:tc>
      </w:tr>
      <w:tr w:rsidR="00EA54F1" w:rsidRPr="00F85ADD" w14:paraId="422839B6" w14:textId="77777777" w:rsidTr="00EA54F1">
        <w:trPr>
          <w:trHeight w:val="33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05C412B9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0EFBC7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DDE074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F88FD7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B312CE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E551A9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7A9EBA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5D19D8" w:rsidRPr="00F85ADD" w14:paraId="03C68A59" w14:textId="77777777" w:rsidTr="00EA54F1">
        <w:trPr>
          <w:trHeight w:val="45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1C3AC393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156DAAAF" w14:textId="6FB51A0D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Mechaniczne odśnieżanie jezdni za pomocą pługów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2B39AB9B" w14:textId="77524564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41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5E791D58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6767901C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106588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13C057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5D19D8" w:rsidRPr="00F85ADD" w14:paraId="37BD8EA9" w14:textId="77777777" w:rsidTr="00EA54F1">
        <w:trPr>
          <w:trHeight w:val="40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2B62968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15F7A02" w14:textId="00E42743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Mechaniczne posypywanie jezdni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6D8890C" w14:textId="0E4818AA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28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4C0E87E5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48043AA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B0CB0B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6A2941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5D19D8" w:rsidRPr="00F85ADD" w14:paraId="4DBA0A53" w14:textId="77777777" w:rsidTr="00EA54F1">
        <w:trPr>
          <w:trHeight w:val="69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E16C062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9DF6B62" w14:textId="7BBE376A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Mechaniczne odśnieżanie z posypywaniem dróg (prowadzenie akcji w tym samym czasie)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B276B24" w14:textId="5B18840A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30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52460411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316DEA9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68D51A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C4533C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F85ADD" w14:paraId="1EDED675" w14:textId="77777777" w:rsidTr="00EA54F1">
        <w:trPr>
          <w:trHeight w:val="315"/>
        </w:trPr>
        <w:tc>
          <w:tcPr>
            <w:tcW w:w="9003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2AF0C9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b/>
                <w:bCs/>
                <w:szCs w:val="20"/>
                <w:lang w:eastAsia="pl-PL"/>
              </w:rPr>
              <w:t xml:space="preserve">Razem: (zł brutto)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6438AC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bookmarkEnd w:id="5"/>
    </w:tbl>
    <w:p w14:paraId="552B081C" w14:textId="77777777" w:rsidR="00EA54F1" w:rsidRPr="00F85ADD" w:rsidRDefault="00EA54F1" w:rsidP="00EA54F1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2B4EC709" w14:textId="06325D1E" w:rsidR="00EA54F1" w:rsidRPr="00F85ADD" w:rsidRDefault="00EA54F1" w:rsidP="00EA54F1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  <w:r w:rsidRPr="00F85ADD">
        <w:rPr>
          <w:rFonts w:ascii="Times New Roman" w:hAnsi="Times New Roman"/>
          <w:sz w:val="24"/>
          <w:lang w:eastAsia="ar-SA"/>
        </w:rPr>
        <w:t>Cena oferty ( brutto) obliczona wg SWZ:</w:t>
      </w:r>
    </w:p>
    <w:p w14:paraId="08367CB0" w14:textId="77777777" w:rsidR="00EA54F1" w:rsidRPr="00F85ADD" w:rsidRDefault="00EA54F1" w:rsidP="00EA54F1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  <w:r w:rsidRPr="00F85ADD">
        <w:rPr>
          <w:rFonts w:ascii="Times New Roman" w:hAnsi="Times New Roman"/>
          <w:sz w:val="24"/>
          <w:lang w:eastAsia="ar-SA"/>
        </w:rPr>
        <w:t>brutto :  ................................... zł</w:t>
      </w:r>
    </w:p>
    <w:p w14:paraId="1029E294" w14:textId="2D5A2C4D" w:rsidR="00EA54F1" w:rsidRPr="00F85ADD" w:rsidRDefault="00EA54F1" w:rsidP="00EA54F1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  <w:r w:rsidRPr="00F85ADD">
        <w:rPr>
          <w:rFonts w:ascii="Times New Roman" w:hAnsi="Times New Roman"/>
          <w:sz w:val="24"/>
          <w:lang w:eastAsia="ar-SA"/>
        </w:rPr>
        <w:t>słownie : ............................................................................... zł.</w:t>
      </w:r>
    </w:p>
    <w:p w14:paraId="0D96A986" w14:textId="77777777" w:rsidR="00EA54F1" w:rsidRPr="00F85ADD" w:rsidRDefault="00EA54F1" w:rsidP="006F5268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01C3CBDD" w14:textId="77777777" w:rsidR="00EE7BD3" w:rsidRPr="00F85ADD" w:rsidRDefault="00EE7BD3" w:rsidP="00EE7BD3">
      <w:pPr>
        <w:spacing w:line="240" w:lineRule="auto"/>
        <w:jc w:val="left"/>
        <w:rPr>
          <w:rFonts w:ascii="Times New Roman" w:hAnsi="Times New Roman"/>
          <w:b/>
          <w:bCs/>
          <w:sz w:val="24"/>
          <w:szCs w:val="20"/>
          <w:lang w:eastAsia="ar-SA"/>
        </w:rPr>
      </w:pPr>
      <w:r w:rsidRPr="00F85ADD">
        <w:rPr>
          <w:rFonts w:ascii="Times New Roman" w:hAnsi="Times New Roman"/>
          <w:b/>
          <w:bCs/>
          <w:sz w:val="24"/>
          <w:szCs w:val="20"/>
          <w:lang w:eastAsia="ar-SA"/>
        </w:rPr>
        <w:t>Kryterium Nr 2 – Gotowość do pracy (Gp)</w:t>
      </w:r>
    </w:p>
    <w:p w14:paraId="4F709B2D" w14:textId="77777777" w:rsidR="00EE7BD3" w:rsidRPr="00F85ADD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00CEC2CA" w14:textId="77777777" w:rsidR="00EE7BD3" w:rsidRPr="00F85ADD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  <w:r w:rsidRPr="00F85ADD">
        <w:rPr>
          <w:rFonts w:ascii="Times New Roman" w:hAnsi="Times New Roman"/>
          <w:sz w:val="24"/>
          <w:szCs w:val="20"/>
          <w:lang w:eastAsia="ar-SA"/>
        </w:rPr>
        <w:t>Czas podstawienia pojazdu zastępczego ........................... minut.</w:t>
      </w:r>
    </w:p>
    <w:p w14:paraId="17136BE5" w14:textId="77777777" w:rsidR="00EE7BD3" w:rsidRPr="00F85ADD" w:rsidRDefault="00EE7BD3" w:rsidP="00EE7BD3">
      <w:pPr>
        <w:spacing w:line="240" w:lineRule="auto"/>
        <w:jc w:val="left"/>
        <w:rPr>
          <w:rFonts w:ascii="Times New Roman" w:hAnsi="Times New Roman"/>
          <w:i/>
          <w:iCs/>
          <w:sz w:val="24"/>
          <w:szCs w:val="20"/>
          <w:lang w:eastAsia="ar-SA"/>
        </w:rPr>
      </w:pPr>
      <w:r w:rsidRPr="00F85ADD">
        <w:rPr>
          <w:rFonts w:ascii="Times New Roman" w:hAnsi="Times New Roman"/>
          <w:i/>
          <w:iCs/>
          <w:sz w:val="24"/>
          <w:szCs w:val="20"/>
          <w:lang w:eastAsia="ar-SA"/>
        </w:rPr>
        <w:t>(poniżej 60 min / od 60 do 90 min włącznie / powyżej 90 min)</w:t>
      </w:r>
    </w:p>
    <w:p w14:paraId="7D34D412" w14:textId="77777777" w:rsidR="00EE7BD3" w:rsidRPr="00F85ADD" w:rsidRDefault="00EE7BD3" w:rsidP="006F5268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6855EF43" w14:textId="0FE0F5B6" w:rsidR="006F5268" w:rsidRPr="00F85ADD" w:rsidRDefault="006F5268" w:rsidP="006F5268">
      <w:pPr>
        <w:suppressAutoHyphens/>
        <w:spacing w:line="240" w:lineRule="auto"/>
        <w:ind w:left="1046" w:right="49"/>
        <w:rPr>
          <w:rFonts w:ascii="Times New Roman" w:hAnsi="Times New Roman"/>
          <w:b/>
          <w:bCs/>
          <w:i/>
          <w:sz w:val="24"/>
          <w:lang w:eastAsia="ar-SA"/>
        </w:rPr>
      </w:pPr>
      <w:r w:rsidRPr="00F85ADD">
        <w:rPr>
          <w:rFonts w:ascii="Times New Roman" w:hAnsi="Times New Roman"/>
          <w:b/>
          <w:bCs/>
          <w:sz w:val="24"/>
          <w:lang w:eastAsia="ar-SA"/>
        </w:rPr>
        <w:t>REJON III</w:t>
      </w:r>
      <w:r w:rsidR="006E74D2">
        <w:rPr>
          <w:rFonts w:ascii="Times New Roman" w:hAnsi="Times New Roman"/>
          <w:b/>
          <w:bCs/>
          <w:sz w:val="24"/>
          <w:lang w:eastAsia="ar-SA"/>
        </w:rPr>
        <w:t xml:space="preserve"> </w:t>
      </w:r>
      <w:r w:rsidR="006E74D2">
        <w:rPr>
          <w:rFonts w:ascii="Times New Roman" w:hAnsi="Times New Roman"/>
          <w:b/>
          <w:bCs/>
          <w:sz w:val="24"/>
          <w:lang w:eastAsia="ar-SA"/>
        </w:rPr>
        <w:t xml:space="preserve">(cześć </w:t>
      </w:r>
      <w:r w:rsidR="006E74D2">
        <w:rPr>
          <w:rFonts w:ascii="Times New Roman" w:hAnsi="Times New Roman"/>
          <w:b/>
          <w:bCs/>
          <w:sz w:val="24"/>
          <w:lang w:eastAsia="ar-SA"/>
        </w:rPr>
        <w:t>3</w:t>
      </w:r>
      <w:r w:rsidR="006E74D2">
        <w:rPr>
          <w:rFonts w:ascii="Times New Roman" w:hAnsi="Times New Roman"/>
          <w:b/>
          <w:bCs/>
          <w:sz w:val="24"/>
          <w:lang w:eastAsia="ar-SA"/>
        </w:rPr>
        <w:t xml:space="preserve"> zamówienia)</w:t>
      </w:r>
    </w:p>
    <w:tbl>
      <w:tblPr>
        <w:tblW w:w="10878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119"/>
        <w:gridCol w:w="992"/>
        <w:gridCol w:w="1701"/>
        <w:gridCol w:w="1048"/>
        <w:gridCol w:w="1718"/>
        <w:gridCol w:w="1875"/>
      </w:tblGrid>
      <w:tr w:rsidR="00EA54F1" w:rsidRPr="00F85ADD" w14:paraId="4CC489A1" w14:textId="77777777" w:rsidTr="00DB275F">
        <w:trPr>
          <w:trHeight w:val="1185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57DDC53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Lp.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87A1000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Zakres prac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DC4C484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 xml:space="preserve">Ilość godzin pracy 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0B3C0BC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Cena jednostkowa /netto/ za 1 godz. pracy</w:t>
            </w:r>
          </w:p>
        </w:tc>
        <w:tc>
          <w:tcPr>
            <w:tcW w:w="104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AF5E2C2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Podatek VAT [%]</w:t>
            </w:r>
          </w:p>
        </w:tc>
        <w:tc>
          <w:tcPr>
            <w:tcW w:w="17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6090D10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Stawka jednostkowa /brutto/ za 1 godz. pracy</w:t>
            </w:r>
          </w:p>
        </w:tc>
        <w:tc>
          <w:tcPr>
            <w:tcW w:w="18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446D776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Razem /brutto/</w:t>
            </w:r>
            <w:r w:rsidRPr="00F85ADD">
              <w:rPr>
                <w:rFonts w:ascii="Times New Roman" w:hAnsi="Times New Roman"/>
                <w:szCs w:val="20"/>
                <w:lang w:eastAsia="pl-PL"/>
              </w:rPr>
              <w:br/>
              <w:t xml:space="preserve">(2*5) </w:t>
            </w:r>
          </w:p>
        </w:tc>
      </w:tr>
      <w:tr w:rsidR="00EA54F1" w:rsidRPr="00F85ADD" w14:paraId="567B0F9C" w14:textId="77777777" w:rsidTr="00DB275F">
        <w:trPr>
          <w:trHeight w:val="33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AE0D56F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68C50A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5BCF92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37040F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A37C22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DDDF2B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C76504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5D19D8" w:rsidRPr="00F85ADD" w14:paraId="27071F65" w14:textId="77777777" w:rsidTr="00DB275F">
        <w:trPr>
          <w:trHeight w:val="45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4A12C69D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4D5A40F0" w14:textId="5815E466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Mechaniczne odśnieżanie jezdni za pomocą pługów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1A7A111B" w14:textId="137298C6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63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57EEEB16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03BD8044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EE58F1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D6DDC8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5D19D8" w:rsidRPr="00F85ADD" w14:paraId="5F0834FC" w14:textId="77777777" w:rsidTr="00DB275F">
        <w:trPr>
          <w:trHeight w:val="40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74C2215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EC468E8" w14:textId="0EC014EF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Mechaniczne posypywanie jezdni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FF9479F" w14:textId="7FE6B800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50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493D9992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B3944CA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10CF8D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729B8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5D19D8" w:rsidRPr="00F85ADD" w14:paraId="74EF6E54" w14:textId="77777777" w:rsidTr="00DB275F">
        <w:trPr>
          <w:trHeight w:val="69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8E589C7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8E38D27" w14:textId="68A37F6D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Mechaniczne odśnieżanie z posypywaniem dróg (prowadzenie akcji w tym samym czasie)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CAB06A8" w14:textId="6B00DFC2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42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582B2DAD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B842D1A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C2FD75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82687E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F85ADD" w14:paraId="6B713BD2" w14:textId="77777777" w:rsidTr="00DB275F">
        <w:trPr>
          <w:trHeight w:val="315"/>
        </w:trPr>
        <w:tc>
          <w:tcPr>
            <w:tcW w:w="9003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689470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b/>
                <w:bCs/>
                <w:szCs w:val="20"/>
                <w:lang w:eastAsia="pl-PL"/>
              </w:rPr>
              <w:t xml:space="preserve">Razem: (zł brutto)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135358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</w:tbl>
    <w:p w14:paraId="0616AB67" w14:textId="4513D923" w:rsidR="00913089" w:rsidRPr="00F85ADD" w:rsidRDefault="00913089" w:rsidP="006F5268">
      <w:pPr>
        <w:spacing w:after="5" w:line="264" w:lineRule="auto"/>
        <w:ind w:left="993" w:right="49" w:hanging="142"/>
        <w:contextualSpacing/>
        <w:rPr>
          <w:rFonts w:ascii="Times New Roman" w:hAnsi="Times New Roman"/>
          <w:sz w:val="24"/>
          <w:szCs w:val="20"/>
          <w:lang w:eastAsia="ar-SA"/>
        </w:rPr>
      </w:pPr>
    </w:p>
    <w:p w14:paraId="7D107D0D" w14:textId="77777777" w:rsidR="00EA54F1" w:rsidRPr="00F85ADD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F85ADD">
        <w:rPr>
          <w:rFonts w:ascii="Times New Roman" w:eastAsia="Verdana" w:hAnsi="Times New Roman"/>
          <w:sz w:val="24"/>
          <w:lang w:eastAsia="pl-PL"/>
        </w:rPr>
        <w:t>Cena oferty ( brutto) obliczona wg SWZ:</w:t>
      </w:r>
    </w:p>
    <w:p w14:paraId="7C9A6836" w14:textId="77777777" w:rsidR="00EA54F1" w:rsidRPr="00F85ADD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F85ADD">
        <w:rPr>
          <w:rFonts w:ascii="Times New Roman" w:eastAsia="Verdana" w:hAnsi="Times New Roman"/>
          <w:sz w:val="24"/>
          <w:lang w:eastAsia="pl-PL"/>
        </w:rPr>
        <w:t>brutto :  ................................... zł</w:t>
      </w:r>
    </w:p>
    <w:p w14:paraId="4A9CCFA2" w14:textId="77777777" w:rsidR="00EA54F1" w:rsidRPr="00F85ADD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F85ADD">
        <w:rPr>
          <w:rFonts w:ascii="Times New Roman" w:eastAsia="Verdana" w:hAnsi="Times New Roman"/>
          <w:sz w:val="24"/>
          <w:lang w:eastAsia="pl-PL"/>
        </w:rPr>
        <w:t>słownie : ............................................................................... zł.</w:t>
      </w:r>
    </w:p>
    <w:p w14:paraId="38EB69CC" w14:textId="77777777" w:rsidR="00C852F1" w:rsidRPr="00F85ADD" w:rsidRDefault="00C852F1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42E5EDCF" w14:textId="77777777" w:rsidR="00EE7BD3" w:rsidRPr="00F85ADD" w:rsidRDefault="00EE7BD3" w:rsidP="00EE7BD3">
      <w:pPr>
        <w:spacing w:line="240" w:lineRule="auto"/>
        <w:jc w:val="left"/>
        <w:rPr>
          <w:rFonts w:ascii="Times New Roman" w:hAnsi="Times New Roman"/>
          <w:b/>
          <w:bCs/>
          <w:sz w:val="24"/>
          <w:szCs w:val="20"/>
          <w:lang w:eastAsia="ar-SA"/>
        </w:rPr>
      </w:pPr>
      <w:r w:rsidRPr="00F85ADD">
        <w:rPr>
          <w:rFonts w:ascii="Times New Roman" w:hAnsi="Times New Roman"/>
          <w:b/>
          <w:bCs/>
          <w:sz w:val="24"/>
          <w:szCs w:val="20"/>
          <w:lang w:eastAsia="ar-SA"/>
        </w:rPr>
        <w:t>Kryterium Nr 2 – Gotowość do pracy (Gp)</w:t>
      </w:r>
    </w:p>
    <w:p w14:paraId="147641E1" w14:textId="77777777" w:rsidR="00EE7BD3" w:rsidRPr="00F85ADD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17CA1781" w14:textId="77777777" w:rsidR="00EE7BD3" w:rsidRPr="00F85ADD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  <w:r w:rsidRPr="00F85ADD">
        <w:rPr>
          <w:rFonts w:ascii="Times New Roman" w:hAnsi="Times New Roman"/>
          <w:sz w:val="24"/>
          <w:szCs w:val="20"/>
          <w:lang w:eastAsia="ar-SA"/>
        </w:rPr>
        <w:t>Czas podstawienia pojazdu zastępczego ........................... minut.</w:t>
      </w:r>
    </w:p>
    <w:p w14:paraId="3EF45D45" w14:textId="77777777" w:rsidR="00EE7BD3" w:rsidRPr="00F85ADD" w:rsidRDefault="00EE7BD3" w:rsidP="00EE7BD3">
      <w:pPr>
        <w:spacing w:line="240" w:lineRule="auto"/>
        <w:jc w:val="left"/>
        <w:rPr>
          <w:rFonts w:ascii="Times New Roman" w:hAnsi="Times New Roman"/>
          <w:i/>
          <w:iCs/>
          <w:sz w:val="24"/>
          <w:szCs w:val="20"/>
          <w:lang w:eastAsia="ar-SA"/>
        </w:rPr>
      </w:pPr>
      <w:r w:rsidRPr="00F85ADD">
        <w:rPr>
          <w:rFonts w:ascii="Times New Roman" w:hAnsi="Times New Roman"/>
          <w:i/>
          <w:iCs/>
          <w:sz w:val="24"/>
          <w:szCs w:val="20"/>
          <w:lang w:eastAsia="ar-SA"/>
        </w:rPr>
        <w:t>(poniżej 60 min / od 60 do 90 min włącznie / powyżej 90 min)</w:t>
      </w:r>
    </w:p>
    <w:p w14:paraId="6AB46945" w14:textId="77777777" w:rsidR="00EE7BD3" w:rsidRPr="00F85ADD" w:rsidRDefault="00EE7BD3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76610CAB" w14:textId="77777777" w:rsidR="00EA54F1" w:rsidRPr="00F85ADD" w:rsidRDefault="00EA54F1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2EBA4D22" w14:textId="021530CF" w:rsidR="006F5268" w:rsidRPr="00F85ADD" w:rsidRDefault="006F5268" w:rsidP="006F5268">
      <w:pPr>
        <w:suppressAutoHyphens/>
        <w:spacing w:line="240" w:lineRule="auto"/>
        <w:ind w:left="1046" w:right="49"/>
        <w:rPr>
          <w:rFonts w:ascii="Times New Roman" w:hAnsi="Times New Roman"/>
          <w:b/>
          <w:bCs/>
          <w:i/>
          <w:sz w:val="24"/>
          <w:lang w:eastAsia="ar-SA"/>
        </w:rPr>
      </w:pPr>
      <w:r w:rsidRPr="00F85ADD">
        <w:rPr>
          <w:rFonts w:ascii="Times New Roman" w:hAnsi="Times New Roman"/>
          <w:b/>
          <w:bCs/>
          <w:sz w:val="24"/>
          <w:lang w:eastAsia="ar-SA"/>
        </w:rPr>
        <w:t>REJON IV</w:t>
      </w:r>
      <w:r w:rsidR="006E74D2">
        <w:rPr>
          <w:rFonts w:ascii="Times New Roman" w:hAnsi="Times New Roman"/>
          <w:b/>
          <w:bCs/>
          <w:sz w:val="24"/>
          <w:lang w:eastAsia="ar-SA"/>
        </w:rPr>
        <w:t xml:space="preserve">(cześć </w:t>
      </w:r>
      <w:r w:rsidR="006E74D2">
        <w:rPr>
          <w:rFonts w:ascii="Times New Roman" w:hAnsi="Times New Roman"/>
          <w:b/>
          <w:bCs/>
          <w:sz w:val="24"/>
          <w:lang w:eastAsia="ar-SA"/>
        </w:rPr>
        <w:t>4</w:t>
      </w:r>
      <w:r w:rsidR="006E74D2">
        <w:rPr>
          <w:rFonts w:ascii="Times New Roman" w:hAnsi="Times New Roman"/>
          <w:b/>
          <w:bCs/>
          <w:sz w:val="24"/>
          <w:lang w:eastAsia="ar-SA"/>
        </w:rPr>
        <w:t xml:space="preserve"> zamówienia)</w:t>
      </w:r>
    </w:p>
    <w:tbl>
      <w:tblPr>
        <w:tblW w:w="10878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119"/>
        <w:gridCol w:w="992"/>
        <w:gridCol w:w="1701"/>
        <w:gridCol w:w="1048"/>
        <w:gridCol w:w="1718"/>
        <w:gridCol w:w="1875"/>
      </w:tblGrid>
      <w:tr w:rsidR="00EA54F1" w:rsidRPr="00F85ADD" w14:paraId="4B3315F3" w14:textId="77777777" w:rsidTr="00DB275F">
        <w:trPr>
          <w:trHeight w:val="1185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210D3DC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Lp.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A9C8068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Zakres prac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0F6D566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 xml:space="preserve">Ilość godzin pracy 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86565B4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Cena jednostkowa /netto/ za 1 godz. pracy</w:t>
            </w:r>
          </w:p>
        </w:tc>
        <w:tc>
          <w:tcPr>
            <w:tcW w:w="104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4FB4DFC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Podatek VAT [%]</w:t>
            </w:r>
          </w:p>
        </w:tc>
        <w:tc>
          <w:tcPr>
            <w:tcW w:w="17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7EB7ABD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Stawka jednostkowa /brutto/ za 1 godz. pracy</w:t>
            </w:r>
          </w:p>
        </w:tc>
        <w:tc>
          <w:tcPr>
            <w:tcW w:w="18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FD0755C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Razem /brutto/</w:t>
            </w:r>
            <w:r w:rsidRPr="00F85ADD">
              <w:rPr>
                <w:rFonts w:ascii="Times New Roman" w:hAnsi="Times New Roman"/>
                <w:szCs w:val="20"/>
                <w:lang w:eastAsia="pl-PL"/>
              </w:rPr>
              <w:br/>
              <w:t xml:space="preserve">(2*5) </w:t>
            </w:r>
          </w:p>
        </w:tc>
      </w:tr>
      <w:tr w:rsidR="00EA54F1" w:rsidRPr="00F85ADD" w14:paraId="5DAAED75" w14:textId="77777777" w:rsidTr="00DB275F">
        <w:trPr>
          <w:trHeight w:val="33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01DDE8B8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357B5D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CA722F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8B45ED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064833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0CA1B9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A4FDD7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5D19D8" w:rsidRPr="00F85ADD" w14:paraId="476D2135" w14:textId="77777777" w:rsidTr="00DB275F">
        <w:trPr>
          <w:trHeight w:val="45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01647EDE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0763CA91" w14:textId="6D9ECC39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Mechaniczne odśnieżanie jezdni za pomocą pługów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1A5ECDD5" w14:textId="24875B64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23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420B295A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413E3008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C58C42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A28249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5D19D8" w:rsidRPr="00F85ADD" w14:paraId="20F9BA73" w14:textId="77777777" w:rsidTr="00DB275F">
        <w:trPr>
          <w:trHeight w:val="40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09FBD4E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B2E2503" w14:textId="14AF015C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Mechaniczne posypywanie jezdni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44ECF76" w14:textId="133B5424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1E79C6DF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0CF2D28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0430B2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CCFC59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5D19D8" w:rsidRPr="00F85ADD" w14:paraId="7ABFBE64" w14:textId="77777777" w:rsidTr="00DB275F">
        <w:trPr>
          <w:trHeight w:val="69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77298A2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25643EF" w14:textId="365E9CE9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Mechaniczne odśnieżanie z posypywaniem dróg (prowadzenie akcji w tym samym czasie)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27913CB" w14:textId="7CFDF9A2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29F94936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B7A56D6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622EBF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A861E0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F85ADD" w14:paraId="6F318274" w14:textId="77777777" w:rsidTr="00DB275F">
        <w:trPr>
          <w:trHeight w:val="315"/>
        </w:trPr>
        <w:tc>
          <w:tcPr>
            <w:tcW w:w="9003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F7F173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b/>
                <w:bCs/>
                <w:szCs w:val="20"/>
                <w:lang w:eastAsia="pl-PL"/>
              </w:rPr>
              <w:t xml:space="preserve">Razem: (zł brutto)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F68AA4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</w:tbl>
    <w:p w14:paraId="3CC3F386" w14:textId="596683EA" w:rsidR="00C852F1" w:rsidRPr="00F85ADD" w:rsidRDefault="00C852F1">
      <w:pPr>
        <w:spacing w:line="240" w:lineRule="auto"/>
        <w:jc w:val="left"/>
        <w:rPr>
          <w:rFonts w:ascii="Times New Roman" w:eastAsia="Verdana" w:hAnsi="Times New Roman"/>
          <w:sz w:val="24"/>
          <w:lang w:eastAsia="pl-PL"/>
        </w:rPr>
      </w:pPr>
    </w:p>
    <w:p w14:paraId="0559813A" w14:textId="77777777" w:rsidR="00EA54F1" w:rsidRPr="00F85ADD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F85ADD">
        <w:rPr>
          <w:rFonts w:ascii="Times New Roman" w:eastAsia="Verdana" w:hAnsi="Times New Roman"/>
          <w:sz w:val="24"/>
          <w:lang w:eastAsia="pl-PL"/>
        </w:rPr>
        <w:t>Cena oferty ( brutto) obliczona wg SWZ:</w:t>
      </w:r>
    </w:p>
    <w:p w14:paraId="55BF5194" w14:textId="77777777" w:rsidR="00EA54F1" w:rsidRPr="00F85ADD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F85ADD">
        <w:rPr>
          <w:rFonts w:ascii="Times New Roman" w:eastAsia="Verdana" w:hAnsi="Times New Roman"/>
          <w:sz w:val="24"/>
          <w:lang w:eastAsia="pl-PL"/>
        </w:rPr>
        <w:t>brutto :  ................................... zł</w:t>
      </w:r>
    </w:p>
    <w:p w14:paraId="27A98DDB" w14:textId="77777777" w:rsidR="00EA54F1" w:rsidRPr="00F85ADD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F85ADD">
        <w:rPr>
          <w:rFonts w:ascii="Times New Roman" w:eastAsia="Verdana" w:hAnsi="Times New Roman"/>
          <w:sz w:val="24"/>
          <w:lang w:eastAsia="pl-PL"/>
        </w:rPr>
        <w:t>słownie : ............................................................................... zł.</w:t>
      </w:r>
    </w:p>
    <w:p w14:paraId="37B04FC4" w14:textId="77777777" w:rsidR="00C852F1" w:rsidRPr="00F85ADD" w:rsidRDefault="00C852F1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3FAAFCC1" w14:textId="77777777" w:rsidR="00EE7BD3" w:rsidRPr="00F85ADD" w:rsidRDefault="00EE7BD3" w:rsidP="00EE7BD3">
      <w:pPr>
        <w:spacing w:line="240" w:lineRule="auto"/>
        <w:jc w:val="left"/>
        <w:rPr>
          <w:rFonts w:ascii="Times New Roman" w:hAnsi="Times New Roman"/>
          <w:b/>
          <w:bCs/>
          <w:sz w:val="24"/>
          <w:szCs w:val="20"/>
          <w:lang w:eastAsia="ar-SA"/>
        </w:rPr>
      </w:pPr>
      <w:r w:rsidRPr="00F85ADD">
        <w:rPr>
          <w:rFonts w:ascii="Times New Roman" w:hAnsi="Times New Roman"/>
          <w:b/>
          <w:bCs/>
          <w:sz w:val="24"/>
          <w:szCs w:val="20"/>
          <w:lang w:eastAsia="ar-SA"/>
        </w:rPr>
        <w:t>Kryterium Nr 2 – Gotowość do pracy (Gp)</w:t>
      </w:r>
    </w:p>
    <w:p w14:paraId="1DAF460B" w14:textId="77777777" w:rsidR="00EE7BD3" w:rsidRPr="00F85ADD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681EC3E0" w14:textId="77777777" w:rsidR="00EE7BD3" w:rsidRPr="00F85ADD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7F4D44D5" w14:textId="77777777" w:rsidR="00EE7BD3" w:rsidRPr="00F85ADD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  <w:r w:rsidRPr="00F85ADD">
        <w:rPr>
          <w:rFonts w:ascii="Times New Roman" w:hAnsi="Times New Roman"/>
          <w:sz w:val="24"/>
          <w:szCs w:val="20"/>
          <w:lang w:eastAsia="ar-SA"/>
        </w:rPr>
        <w:t>Czas podstawienia pojazdu zastępczego ........................... minut.</w:t>
      </w:r>
    </w:p>
    <w:p w14:paraId="5256A520" w14:textId="77777777" w:rsidR="00EE7BD3" w:rsidRPr="00F85ADD" w:rsidRDefault="00EE7BD3" w:rsidP="00EE7BD3">
      <w:pPr>
        <w:spacing w:line="240" w:lineRule="auto"/>
        <w:jc w:val="left"/>
        <w:rPr>
          <w:rFonts w:ascii="Times New Roman" w:hAnsi="Times New Roman"/>
          <w:i/>
          <w:iCs/>
          <w:sz w:val="24"/>
          <w:szCs w:val="20"/>
          <w:lang w:eastAsia="ar-SA"/>
        </w:rPr>
      </w:pPr>
      <w:r w:rsidRPr="00F85ADD">
        <w:rPr>
          <w:rFonts w:ascii="Times New Roman" w:hAnsi="Times New Roman"/>
          <w:i/>
          <w:iCs/>
          <w:sz w:val="24"/>
          <w:szCs w:val="20"/>
          <w:lang w:eastAsia="ar-SA"/>
        </w:rPr>
        <w:t>(poniżej 60 min / od 60 do 90 min włącznie / powyżej 90 min)</w:t>
      </w:r>
    </w:p>
    <w:p w14:paraId="4C25BABB" w14:textId="77777777" w:rsidR="00EA54F1" w:rsidRPr="00F85ADD" w:rsidRDefault="00EA54F1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493155A4" w14:textId="77777777" w:rsidR="00EE7BD3" w:rsidRPr="00F85ADD" w:rsidRDefault="00EE7BD3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6DB42EA5" w14:textId="50AD601F" w:rsidR="006F5268" w:rsidRPr="00F85ADD" w:rsidRDefault="006F5268" w:rsidP="006F5268">
      <w:pPr>
        <w:suppressAutoHyphens/>
        <w:spacing w:line="240" w:lineRule="auto"/>
        <w:ind w:left="1046" w:right="49"/>
        <w:rPr>
          <w:rFonts w:ascii="Times New Roman" w:hAnsi="Times New Roman"/>
          <w:b/>
          <w:bCs/>
          <w:i/>
          <w:sz w:val="24"/>
          <w:lang w:eastAsia="ar-SA"/>
        </w:rPr>
      </w:pPr>
      <w:r w:rsidRPr="00F85ADD">
        <w:rPr>
          <w:rFonts w:ascii="Times New Roman" w:hAnsi="Times New Roman"/>
          <w:b/>
          <w:bCs/>
          <w:sz w:val="24"/>
          <w:lang w:eastAsia="ar-SA"/>
        </w:rPr>
        <w:t>REJON V</w:t>
      </w:r>
      <w:r w:rsidR="006E74D2">
        <w:rPr>
          <w:rFonts w:ascii="Times New Roman" w:hAnsi="Times New Roman"/>
          <w:b/>
          <w:bCs/>
          <w:sz w:val="24"/>
          <w:lang w:eastAsia="ar-SA"/>
        </w:rPr>
        <w:t xml:space="preserve">(cześć </w:t>
      </w:r>
      <w:r w:rsidR="006E74D2">
        <w:rPr>
          <w:rFonts w:ascii="Times New Roman" w:hAnsi="Times New Roman"/>
          <w:b/>
          <w:bCs/>
          <w:sz w:val="24"/>
          <w:lang w:eastAsia="ar-SA"/>
        </w:rPr>
        <w:t>5</w:t>
      </w:r>
      <w:r w:rsidR="006E74D2">
        <w:rPr>
          <w:rFonts w:ascii="Times New Roman" w:hAnsi="Times New Roman"/>
          <w:b/>
          <w:bCs/>
          <w:sz w:val="24"/>
          <w:lang w:eastAsia="ar-SA"/>
        </w:rPr>
        <w:t xml:space="preserve"> zamówienia)</w:t>
      </w:r>
    </w:p>
    <w:tbl>
      <w:tblPr>
        <w:tblW w:w="10878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119"/>
        <w:gridCol w:w="992"/>
        <w:gridCol w:w="1701"/>
        <w:gridCol w:w="1048"/>
        <w:gridCol w:w="1718"/>
        <w:gridCol w:w="1875"/>
      </w:tblGrid>
      <w:tr w:rsidR="00EA54F1" w:rsidRPr="00F85ADD" w14:paraId="77BA4CC3" w14:textId="77777777" w:rsidTr="00DB275F">
        <w:trPr>
          <w:trHeight w:val="1185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CDF97E0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Lp.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8D24D7C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Zakres prac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6F3511B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 xml:space="preserve">Ilość godzin pracy 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F7B6873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Cena jednostkowa /netto/ za 1 godz. pracy</w:t>
            </w:r>
          </w:p>
        </w:tc>
        <w:tc>
          <w:tcPr>
            <w:tcW w:w="104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C62F67D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Podatek VAT [%]</w:t>
            </w:r>
          </w:p>
        </w:tc>
        <w:tc>
          <w:tcPr>
            <w:tcW w:w="17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B971D36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Stawka jednostkowa /brutto/ za 1 godz. pracy</w:t>
            </w:r>
          </w:p>
        </w:tc>
        <w:tc>
          <w:tcPr>
            <w:tcW w:w="18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F486793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Razem /brutto/</w:t>
            </w:r>
            <w:r w:rsidRPr="00F85ADD">
              <w:rPr>
                <w:rFonts w:ascii="Times New Roman" w:hAnsi="Times New Roman"/>
                <w:szCs w:val="20"/>
                <w:lang w:eastAsia="pl-PL"/>
              </w:rPr>
              <w:br/>
              <w:t xml:space="preserve">(2*5) </w:t>
            </w:r>
          </w:p>
        </w:tc>
      </w:tr>
      <w:tr w:rsidR="00EA54F1" w:rsidRPr="00F85ADD" w14:paraId="13B61029" w14:textId="77777777" w:rsidTr="00DB275F">
        <w:trPr>
          <w:trHeight w:val="33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411FD74A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9314DC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943A1B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85CCC9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0E36F4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5EF2C1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938DDD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611D4C" w:rsidRPr="00F85ADD" w14:paraId="218A9261" w14:textId="77777777" w:rsidTr="00DA08B5">
        <w:trPr>
          <w:trHeight w:val="45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4A96A333" w14:textId="77777777" w:rsidR="00611D4C" w:rsidRPr="00F85ADD" w:rsidRDefault="00611D4C" w:rsidP="00611D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hideMark/>
          </w:tcPr>
          <w:p w14:paraId="0FFFBF1C" w14:textId="1BBE9519" w:rsidR="00611D4C" w:rsidRPr="00F85ADD" w:rsidRDefault="00611D4C" w:rsidP="00611D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02B52">
              <w:t>Mechaniczne odśnieżanie jezdni za pomocą pługów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hideMark/>
          </w:tcPr>
          <w:p w14:paraId="61535802" w14:textId="0D2972E5" w:rsidR="00611D4C" w:rsidRPr="00F85ADD" w:rsidRDefault="00611D4C" w:rsidP="00611D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02B52">
              <w:t>28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55641F77" w14:textId="77777777" w:rsidR="00611D4C" w:rsidRPr="00F85ADD" w:rsidRDefault="00611D4C" w:rsidP="00611D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7D17F0CB" w14:textId="77777777" w:rsidR="00611D4C" w:rsidRPr="00F85ADD" w:rsidRDefault="00611D4C" w:rsidP="00611D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7D9069" w14:textId="77777777" w:rsidR="00611D4C" w:rsidRPr="00F85ADD" w:rsidRDefault="00611D4C" w:rsidP="00611D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19DEF0" w14:textId="77777777" w:rsidR="00611D4C" w:rsidRPr="00F85ADD" w:rsidRDefault="00611D4C" w:rsidP="00611D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611D4C" w:rsidRPr="00F85ADD" w14:paraId="5170377F" w14:textId="77777777" w:rsidTr="00DA08B5">
        <w:trPr>
          <w:trHeight w:val="40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C1E4A02" w14:textId="77777777" w:rsidR="00611D4C" w:rsidRPr="00F85ADD" w:rsidRDefault="00611D4C" w:rsidP="00611D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110A2677" w14:textId="72A9E63D" w:rsidR="00611D4C" w:rsidRPr="00F85ADD" w:rsidRDefault="00611D4C" w:rsidP="00611D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02B52">
              <w:t>Mechaniczne posypywanie jezdni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4D7260BF" w14:textId="49F6BF73" w:rsidR="00611D4C" w:rsidRPr="00F85ADD" w:rsidRDefault="00611D4C" w:rsidP="00611D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02B52">
              <w:t>17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37F65E19" w14:textId="77777777" w:rsidR="00611D4C" w:rsidRPr="00F85ADD" w:rsidRDefault="00611D4C" w:rsidP="00611D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184AF57" w14:textId="77777777" w:rsidR="00611D4C" w:rsidRPr="00F85ADD" w:rsidRDefault="00611D4C" w:rsidP="00611D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47504E" w14:textId="77777777" w:rsidR="00611D4C" w:rsidRPr="00F85ADD" w:rsidRDefault="00611D4C" w:rsidP="00611D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E0A6E9" w14:textId="77777777" w:rsidR="00611D4C" w:rsidRPr="00F85ADD" w:rsidRDefault="00611D4C" w:rsidP="00611D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611D4C" w:rsidRPr="00F85ADD" w14:paraId="748E2175" w14:textId="77777777" w:rsidTr="00DA08B5">
        <w:trPr>
          <w:trHeight w:val="69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90DF0E8" w14:textId="77777777" w:rsidR="00611D4C" w:rsidRPr="00F85ADD" w:rsidRDefault="00611D4C" w:rsidP="00611D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06DFD218" w14:textId="294B69F4" w:rsidR="00611D4C" w:rsidRPr="00F85ADD" w:rsidRDefault="00611D4C" w:rsidP="00611D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02B52">
              <w:t>Mechaniczne odśnieżanie z posypywaniem dróg (prowadzenie akcji w tym samym czasie)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538BA614" w14:textId="3FA64915" w:rsidR="00611D4C" w:rsidRPr="00F85ADD" w:rsidRDefault="00611D4C" w:rsidP="00611D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02B52">
              <w:t>10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2F6F326C" w14:textId="77777777" w:rsidR="00611D4C" w:rsidRPr="00F85ADD" w:rsidRDefault="00611D4C" w:rsidP="00611D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7EE14F3" w14:textId="77777777" w:rsidR="00611D4C" w:rsidRPr="00F85ADD" w:rsidRDefault="00611D4C" w:rsidP="00611D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A6A590" w14:textId="77777777" w:rsidR="00611D4C" w:rsidRPr="00F85ADD" w:rsidRDefault="00611D4C" w:rsidP="00611D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2A65C0" w14:textId="77777777" w:rsidR="00611D4C" w:rsidRPr="00F85ADD" w:rsidRDefault="00611D4C" w:rsidP="00611D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F85ADD" w14:paraId="31E196E2" w14:textId="77777777" w:rsidTr="00DB275F">
        <w:trPr>
          <w:trHeight w:val="315"/>
        </w:trPr>
        <w:tc>
          <w:tcPr>
            <w:tcW w:w="9003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A673E0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b/>
                <w:bCs/>
                <w:szCs w:val="20"/>
                <w:lang w:eastAsia="pl-PL"/>
              </w:rPr>
              <w:t xml:space="preserve">Razem: (zł brutto)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B82149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</w:tbl>
    <w:p w14:paraId="71F502C8" w14:textId="77777777" w:rsidR="00EA54F1" w:rsidRPr="00F85ADD" w:rsidRDefault="00EA54F1" w:rsidP="006F5268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146E482E" w14:textId="77777777" w:rsidR="00EA54F1" w:rsidRPr="00F85ADD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F85ADD">
        <w:rPr>
          <w:rFonts w:ascii="Times New Roman" w:eastAsia="Verdana" w:hAnsi="Times New Roman"/>
          <w:sz w:val="24"/>
          <w:lang w:eastAsia="pl-PL"/>
        </w:rPr>
        <w:t>Cena oferty ( brutto) obliczona wg SWZ:</w:t>
      </w:r>
    </w:p>
    <w:p w14:paraId="65D3DAA2" w14:textId="77777777" w:rsidR="00EA54F1" w:rsidRPr="00F85ADD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F85ADD">
        <w:rPr>
          <w:rFonts w:ascii="Times New Roman" w:eastAsia="Verdana" w:hAnsi="Times New Roman"/>
          <w:sz w:val="24"/>
          <w:lang w:eastAsia="pl-PL"/>
        </w:rPr>
        <w:t>brutto :  ................................... zł</w:t>
      </w:r>
    </w:p>
    <w:p w14:paraId="0B777576" w14:textId="77777777" w:rsidR="00EA54F1" w:rsidRPr="00F85ADD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F85ADD">
        <w:rPr>
          <w:rFonts w:ascii="Times New Roman" w:eastAsia="Verdana" w:hAnsi="Times New Roman"/>
          <w:sz w:val="24"/>
          <w:lang w:eastAsia="pl-PL"/>
        </w:rPr>
        <w:t>słownie : ............................................................................... zł.</w:t>
      </w:r>
    </w:p>
    <w:p w14:paraId="34E28EB3" w14:textId="77777777" w:rsidR="00EA54F1" w:rsidRPr="00F85ADD" w:rsidRDefault="00EA54F1" w:rsidP="006F5268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7F37B968" w14:textId="77777777" w:rsidR="00EE7BD3" w:rsidRPr="00F85ADD" w:rsidRDefault="00EE7BD3" w:rsidP="006F5268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04AF5A69" w14:textId="77777777" w:rsidR="00EE7BD3" w:rsidRPr="00F85ADD" w:rsidRDefault="00EE7BD3" w:rsidP="00EE7BD3">
      <w:pPr>
        <w:spacing w:line="240" w:lineRule="auto"/>
        <w:jc w:val="left"/>
        <w:rPr>
          <w:rFonts w:ascii="Times New Roman" w:hAnsi="Times New Roman"/>
          <w:b/>
          <w:bCs/>
          <w:sz w:val="24"/>
          <w:szCs w:val="20"/>
          <w:lang w:eastAsia="ar-SA"/>
        </w:rPr>
      </w:pPr>
      <w:r w:rsidRPr="00F85ADD">
        <w:rPr>
          <w:rFonts w:ascii="Times New Roman" w:hAnsi="Times New Roman"/>
          <w:b/>
          <w:bCs/>
          <w:sz w:val="24"/>
          <w:szCs w:val="20"/>
          <w:lang w:eastAsia="ar-SA"/>
        </w:rPr>
        <w:t>Kryterium Nr 2 – Gotowość do pracy (Gp)</w:t>
      </w:r>
    </w:p>
    <w:p w14:paraId="18C07C23" w14:textId="77777777" w:rsidR="00EE7BD3" w:rsidRPr="00F85ADD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  <w:r w:rsidRPr="00F85ADD">
        <w:rPr>
          <w:rFonts w:ascii="Times New Roman" w:hAnsi="Times New Roman"/>
          <w:sz w:val="24"/>
          <w:szCs w:val="20"/>
          <w:lang w:eastAsia="ar-SA"/>
        </w:rPr>
        <w:t>Czas podstawienia pojazdu zastępczego ........................... minut.</w:t>
      </w:r>
    </w:p>
    <w:p w14:paraId="2B66FC18" w14:textId="77777777" w:rsidR="00EE7BD3" w:rsidRPr="00F85ADD" w:rsidRDefault="00EE7BD3" w:rsidP="00EE7BD3">
      <w:pPr>
        <w:spacing w:line="240" w:lineRule="auto"/>
        <w:jc w:val="left"/>
        <w:rPr>
          <w:rFonts w:ascii="Times New Roman" w:hAnsi="Times New Roman"/>
          <w:i/>
          <w:iCs/>
          <w:sz w:val="24"/>
          <w:szCs w:val="20"/>
          <w:lang w:eastAsia="ar-SA"/>
        </w:rPr>
      </w:pPr>
      <w:r w:rsidRPr="00F85ADD">
        <w:rPr>
          <w:rFonts w:ascii="Times New Roman" w:hAnsi="Times New Roman"/>
          <w:i/>
          <w:iCs/>
          <w:sz w:val="24"/>
          <w:szCs w:val="20"/>
          <w:lang w:eastAsia="ar-SA"/>
        </w:rPr>
        <w:t>(poniżej 60 min / od 60 do 90 min włącznie / powyżej 90 min)</w:t>
      </w:r>
    </w:p>
    <w:p w14:paraId="3CB7FD5F" w14:textId="77777777" w:rsidR="00EE7BD3" w:rsidRPr="00F85ADD" w:rsidRDefault="00EE7BD3" w:rsidP="006F5268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63356E43" w14:textId="6882CF28" w:rsidR="006F5268" w:rsidRPr="00F85ADD" w:rsidRDefault="006F5268" w:rsidP="006F5268">
      <w:pPr>
        <w:suppressAutoHyphens/>
        <w:spacing w:line="240" w:lineRule="auto"/>
        <w:ind w:left="1046" w:right="49"/>
        <w:rPr>
          <w:rFonts w:ascii="Times New Roman" w:hAnsi="Times New Roman"/>
          <w:b/>
          <w:bCs/>
          <w:i/>
          <w:sz w:val="24"/>
          <w:lang w:eastAsia="ar-SA"/>
        </w:rPr>
      </w:pPr>
      <w:r w:rsidRPr="00F85ADD">
        <w:rPr>
          <w:rFonts w:ascii="Times New Roman" w:hAnsi="Times New Roman"/>
          <w:b/>
          <w:bCs/>
          <w:sz w:val="24"/>
          <w:lang w:eastAsia="ar-SA"/>
        </w:rPr>
        <w:t>REJON VI</w:t>
      </w:r>
      <w:r w:rsidR="006E74D2">
        <w:rPr>
          <w:rFonts w:ascii="Times New Roman" w:hAnsi="Times New Roman"/>
          <w:b/>
          <w:bCs/>
          <w:sz w:val="24"/>
          <w:lang w:eastAsia="ar-SA"/>
        </w:rPr>
        <w:t xml:space="preserve"> </w:t>
      </w:r>
      <w:r w:rsidR="006E74D2">
        <w:rPr>
          <w:rFonts w:ascii="Times New Roman" w:hAnsi="Times New Roman"/>
          <w:b/>
          <w:bCs/>
          <w:sz w:val="24"/>
          <w:lang w:eastAsia="ar-SA"/>
        </w:rPr>
        <w:t xml:space="preserve">(cześć </w:t>
      </w:r>
      <w:r w:rsidR="006E74D2">
        <w:rPr>
          <w:rFonts w:ascii="Times New Roman" w:hAnsi="Times New Roman"/>
          <w:b/>
          <w:bCs/>
          <w:sz w:val="24"/>
          <w:lang w:eastAsia="ar-SA"/>
        </w:rPr>
        <w:t>6</w:t>
      </w:r>
      <w:r w:rsidR="006E74D2">
        <w:rPr>
          <w:rFonts w:ascii="Times New Roman" w:hAnsi="Times New Roman"/>
          <w:b/>
          <w:bCs/>
          <w:sz w:val="24"/>
          <w:lang w:eastAsia="ar-SA"/>
        </w:rPr>
        <w:t xml:space="preserve"> zamówienia)</w:t>
      </w:r>
    </w:p>
    <w:tbl>
      <w:tblPr>
        <w:tblW w:w="10878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119"/>
        <w:gridCol w:w="992"/>
        <w:gridCol w:w="1701"/>
        <w:gridCol w:w="1048"/>
        <w:gridCol w:w="1718"/>
        <w:gridCol w:w="1875"/>
      </w:tblGrid>
      <w:tr w:rsidR="00EA54F1" w:rsidRPr="00F85ADD" w14:paraId="2236B5B0" w14:textId="77777777" w:rsidTr="00DB275F">
        <w:trPr>
          <w:trHeight w:val="1185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DA5D102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Lp.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D50119D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Zakres prac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3C0B6B6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 xml:space="preserve">Ilość godzin pracy 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32E3591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Cena jednostkowa /netto/ za 1 godz. pracy</w:t>
            </w:r>
          </w:p>
        </w:tc>
        <w:tc>
          <w:tcPr>
            <w:tcW w:w="104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EC9C02A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Podatek VAT [%]</w:t>
            </w:r>
          </w:p>
        </w:tc>
        <w:tc>
          <w:tcPr>
            <w:tcW w:w="17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CDDBF7C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Stawka jednostkowa /brutto/ za 1 godz. pracy</w:t>
            </w:r>
          </w:p>
        </w:tc>
        <w:tc>
          <w:tcPr>
            <w:tcW w:w="18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207D9AE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Razem /brutto/</w:t>
            </w:r>
            <w:r w:rsidRPr="00F85ADD">
              <w:rPr>
                <w:rFonts w:ascii="Times New Roman" w:hAnsi="Times New Roman"/>
                <w:szCs w:val="20"/>
                <w:lang w:eastAsia="pl-PL"/>
              </w:rPr>
              <w:br/>
              <w:t xml:space="preserve">(2*5) </w:t>
            </w:r>
          </w:p>
        </w:tc>
      </w:tr>
      <w:tr w:rsidR="00EA54F1" w:rsidRPr="00F85ADD" w14:paraId="7BDAA9F4" w14:textId="77777777" w:rsidTr="00DB275F">
        <w:trPr>
          <w:trHeight w:val="33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7E4F3BC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674220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607C66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91266D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7C077A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37B207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B5A729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5D19D8" w:rsidRPr="00F85ADD" w14:paraId="38DA68FD" w14:textId="77777777" w:rsidTr="00DB275F">
        <w:trPr>
          <w:trHeight w:val="45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0EB70296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1DEADB3C" w14:textId="1D839719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Mechaniczne odśnieżanie jezdni za pomocą pługów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55E93CC0" w14:textId="5FBCB720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39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6FCC752D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11B840FA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A17396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DC273F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5D19D8" w:rsidRPr="00F85ADD" w14:paraId="55FED382" w14:textId="77777777" w:rsidTr="00DB275F">
        <w:trPr>
          <w:trHeight w:val="40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DFA883B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F48FC7F" w14:textId="17409BEA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Mechaniczne posypywanie jezdni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E0B95C4" w14:textId="2AE87729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18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0D7D3CF9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898DBD9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36E0EF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00724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5D19D8" w:rsidRPr="00F85ADD" w14:paraId="53CBEF57" w14:textId="77777777" w:rsidTr="00DB275F">
        <w:trPr>
          <w:trHeight w:val="69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C04FD7E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67D8764" w14:textId="5B299E38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Mechaniczne odśnieżanie z posypywaniem dróg (prowadzenie akcji w tym samym czasie)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8BFDF25" w14:textId="4A3DFAA2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17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63E063C8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260EB97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3AC3F7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7CB8D8" w14:textId="77777777" w:rsidR="005D19D8" w:rsidRPr="00F85ADD" w:rsidRDefault="005D19D8" w:rsidP="005D19D8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F85ADD" w14:paraId="5FDA6BED" w14:textId="77777777" w:rsidTr="00DB275F">
        <w:trPr>
          <w:trHeight w:val="315"/>
        </w:trPr>
        <w:tc>
          <w:tcPr>
            <w:tcW w:w="9003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A9B146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b/>
                <w:bCs/>
                <w:szCs w:val="20"/>
                <w:lang w:eastAsia="pl-PL"/>
              </w:rPr>
              <w:t xml:space="preserve">Razem: (zł brutto)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02AE02" w14:textId="77777777" w:rsidR="00EA54F1" w:rsidRPr="00F85ADD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</w:tbl>
    <w:p w14:paraId="5CFB0258" w14:textId="77777777" w:rsidR="00EE7BD3" w:rsidRPr="00F85ADD" w:rsidRDefault="00EE7BD3" w:rsidP="00EE7BD3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F85ADD">
        <w:rPr>
          <w:rFonts w:ascii="Times New Roman" w:eastAsia="Verdana" w:hAnsi="Times New Roman"/>
          <w:sz w:val="24"/>
          <w:lang w:eastAsia="pl-PL"/>
        </w:rPr>
        <w:t>Cena oferty ( brutto) obliczona wg SWZ:</w:t>
      </w:r>
    </w:p>
    <w:p w14:paraId="2495E048" w14:textId="77777777" w:rsidR="00EE7BD3" w:rsidRPr="00F85ADD" w:rsidRDefault="00EE7BD3" w:rsidP="00EE7BD3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F85ADD">
        <w:rPr>
          <w:rFonts w:ascii="Times New Roman" w:eastAsia="Verdana" w:hAnsi="Times New Roman"/>
          <w:sz w:val="24"/>
          <w:lang w:eastAsia="pl-PL"/>
        </w:rPr>
        <w:t>brutto :  ................................... zł</w:t>
      </w:r>
    </w:p>
    <w:p w14:paraId="24C9FCBB" w14:textId="77777777" w:rsidR="00EE7BD3" w:rsidRPr="00F85ADD" w:rsidRDefault="00EE7BD3" w:rsidP="00EE7BD3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F85ADD">
        <w:rPr>
          <w:rFonts w:ascii="Times New Roman" w:eastAsia="Verdana" w:hAnsi="Times New Roman"/>
          <w:sz w:val="24"/>
          <w:lang w:eastAsia="pl-PL"/>
        </w:rPr>
        <w:t>słownie : ............................................................................... zł.</w:t>
      </w:r>
    </w:p>
    <w:p w14:paraId="6D9D3CA7" w14:textId="77777777" w:rsidR="00EE7BD3" w:rsidRPr="00F85ADD" w:rsidRDefault="00EE7BD3" w:rsidP="00EE7BD3">
      <w:pPr>
        <w:spacing w:line="240" w:lineRule="auto"/>
        <w:jc w:val="left"/>
        <w:rPr>
          <w:rFonts w:ascii="Times New Roman" w:hAnsi="Times New Roman"/>
          <w:b/>
          <w:bCs/>
          <w:sz w:val="24"/>
          <w:szCs w:val="20"/>
          <w:lang w:eastAsia="ar-SA"/>
        </w:rPr>
      </w:pPr>
      <w:r w:rsidRPr="00F85ADD">
        <w:rPr>
          <w:rFonts w:ascii="Times New Roman" w:hAnsi="Times New Roman"/>
          <w:b/>
          <w:bCs/>
          <w:sz w:val="24"/>
          <w:szCs w:val="20"/>
          <w:lang w:eastAsia="ar-SA"/>
        </w:rPr>
        <w:t>Kryterium Nr 2 – Gotowość do pracy (Gp)</w:t>
      </w:r>
    </w:p>
    <w:p w14:paraId="1AF0A3F8" w14:textId="77777777" w:rsidR="00EE7BD3" w:rsidRPr="00F85ADD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  <w:r w:rsidRPr="00F85ADD">
        <w:rPr>
          <w:rFonts w:ascii="Times New Roman" w:hAnsi="Times New Roman"/>
          <w:sz w:val="24"/>
          <w:szCs w:val="20"/>
          <w:lang w:eastAsia="ar-SA"/>
        </w:rPr>
        <w:t>Czas podstawienia pojazdu zastępczego ........................... minut.</w:t>
      </w:r>
    </w:p>
    <w:p w14:paraId="1CCF15EC" w14:textId="77777777" w:rsidR="00EE7BD3" w:rsidRPr="00F85ADD" w:rsidRDefault="00EE7BD3" w:rsidP="00EE7BD3">
      <w:pPr>
        <w:spacing w:line="240" w:lineRule="auto"/>
        <w:jc w:val="left"/>
        <w:rPr>
          <w:rFonts w:ascii="Times New Roman" w:hAnsi="Times New Roman"/>
          <w:i/>
          <w:iCs/>
          <w:sz w:val="24"/>
          <w:szCs w:val="20"/>
          <w:lang w:eastAsia="ar-SA"/>
        </w:rPr>
      </w:pPr>
      <w:r w:rsidRPr="00F85ADD">
        <w:rPr>
          <w:rFonts w:ascii="Times New Roman" w:hAnsi="Times New Roman"/>
          <w:i/>
          <w:iCs/>
          <w:sz w:val="24"/>
          <w:szCs w:val="20"/>
          <w:lang w:eastAsia="ar-SA"/>
        </w:rPr>
        <w:t>(poniżej 60 min / od 60 do 90 min włącznie / powyżej 90 min)</w:t>
      </w:r>
    </w:p>
    <w:p w14:paraId="3C99A6B5" w14:textId="77777777" w:rsidR="00EE7BD3" w:rsidRPr="00F85ADD" w:rsidRDefault="00EE7BD3" w:rsidP="006F5268">
      <w:pPr>
        <w:spacing w:line="240" w:lineRule="auto"/>
        <w:ind w:left="142"/>
        <w:rPr>
          <w:rFonts w:ascii="Times New Roman" w:hAnsi="Times New Roman"/>
          <w:b/>
          <w:bCs/>
          <w:sz w:val="24"/>
        </w:rPr>
      </w:pPr>
    </w:p>
    <w:p w14:paraId="79E6B056" w14:textId="77777777" w:rsidR="007918FF" w:rsidRDefault="007918FF" w:rsidP="00913089">
      <w:pPr>
        <w:spacing w:line="240" w:lineRule="auto"/>
        <w:ind w:left="142"/>
        <w:rPr>
          <w:rFonts w:ascii="Times New Roman" w:hAnsi="Times New Roman"/>
          <w:b/>
          <w:sz w:val="24"/>
        </w:rPr>
      </w:pPr>
    </w:p>
    <w:p w14:paraId="060571A1" w14:textId="02906E5E" w:rsidR="00913089" w:rsidRPr="00F85ADD" w:rsidRDefault="00C852F1" w:rsidP="00913089">
      <w:pPr>
        <w:spacing w:line="240" w:lineRule="auto"/>
        <w:ind w:left="142"/>
        <w:rPr>
          <w:rFonts w:ascii="Times New Roman" w:hAnsi="Times New Roman"/>
          <w:b/>
          <w:sz w:val="24"/>
        </w:rPr>
      </w:pPr>
      <w:r w:rsidRPr="00F85ADD">
        <w:rPr>
          <w:rFonts w:ascii="Times New Roman" w:hAnsi="Times New Roman"/>
          <w:b/>
          <w:sz w:val="24"/>
        </w:rPr>
        <w:t xml:space="preserve">Rejon </w:t>
      </w:r>
      <w:r w:rsidR="00E202F3" w:rsidRPr="00F85ADD">
        <w:rPr>
          <w:rFonts w:ascii="Times New Roman" w:hAnsi="Times New Roman"/>
          <w:b/>
          <w:sz w:val="24"/>
        </w:rPr>
        <w:t>VII</w:t>
      </w:r>
      <w:r w:rsidRPr="00F85ADD">
        <w:rPr>
          <w:rFonts w:ascii="Times New Roman" w:hAnsi="Times New Roman"/>
          <w:b/>
          <w:sz w:val="24"/>
        </w:rPr>
        <w:t xml:space="preserve"> </w:t>
      </w:r>
      <w:r w:rsidR="006E74D2">
        <w:rPr>
          <w:rFonts w:ascii="Times New Roman" w:hAnsi="Times New Roman"/>
          <w:b/>
          <w:sz w:val="24"/>
        </w:rPr>
        <w:t xml:space="preserve"> </w:t>
      </w:r>
      <w:r w:rsidR="006E74D2">
        <w:rPr>
          <w:rFonts w:ascii="Times New Roman" w:hAnsi="Times New Roman"/>
          <w:b/>
          <w:bCs/>
          <w:sz w:val="24"/>
          <w:lang w:eastAsia="ar-SA"/>
        </w:rPr>
        <w:t xml:space="preserve">(cześć </w:t>
      </w:r>
      <w:r w:rsidR="006E74D2">
        <w:rPr>
          <w:rFonts w:ascii="Times New Roman" w:hAnsi="Times New Roman"/>
          <w:b/>
          <w:bCs/>
          <w:sz w:val="24"/>
          <w:lang w:eastAsia="ar-SA"/>
        </w:rPr>
        <w:t>7</w:t>
      </w:r>
      <w:r w:rsidR="006E74D2">
        <w:rPr>
          <w:rFonts w:ascii="Times New Roman" w:hAnsi="Times New Roman"/>
          <w:b/>
          <w:bCs/>
          <w:sz w:val="24"/>
          <w:lang w:eastAsia="ar-SA"/>
        </w:rPr>
        <w:t xml:space="preserve"> zamówienia)</w:t>
      </w:r>
      <w:r w:rsidR="006E74D2">
        <w:rPr>
          <w:rFonts w:ascii="Times New Roman" w:hAnsi="Times New Roman"/>
          <w:b/>
          <w:bCs/>
          <w:sz w:val="24"/>
          <w:lang w:eastAsia="ar-SA"/>
        </w:rPr>
        <w:t xml:space="preserve"> </w:t>
      </w:r>
      <w:r w:rsidR="00913089" w:rsidRPr="00F85ADD">
        <w:rPr>
          <w:rFonts w:ascii="Times New Roman" w:hAnsi="Times New Roman"/>
          <w:b/>
          <w:sz w:val="24"/>
        </w:rPr>
        <w:t>Zimowe utrzymanie ulic, chodników i kratek kanalizacji deszczowej w</w:t>
      </w:r>
      <w:r w:rsidRPr="00F85ADD">
        <w:rPr>
          <w:rFonts w:ascii="Times New Roman" w:hAnsi="Times New Roman"/>
          <w:b/>
          <w:sz w:val="24"/>
        </w:rPr>
        <w:t> </w:t>
      </w:r>
      <w:r w:rsidR="00913089" w:rsidRPr="00F85ADD">
        <w:rPr>
          <w:rFonts w:ascii="Times New Roman" w:hAnsi="Times New Roman"/>
          <w:b/>
          <w:sz w:val="24"/>
        </w:rPr>
        <w:t>obrębie miasta Dukli w 202</w:t>
      </w:r>
      <w:r w:rsidR="004F5910" w:rsidRPr="00F85ADD">
        <w:rPr>
          <w:rFonts w:ascii="Times New Roman" w:hAnsi="Times New Roman"/>
          <w:b/>
          <w:sz w:val="24"/>
        </w:rPr>
        <w:t>5</w:t>
      </w:r>
      <w:r w:rsidR="00913089" w:rsidRPr="00F85ADD">
        <w:rPr>
          <w:rFonts w:ascii="Times New Roman" w:hAnsi="Times New Roman"/>
          <w:b/>
          <w:sz w:val="24"/>
        </w:rPr>
        <w:t xml:space="preserve"> roku</w:t>
      </w:r>
    </w:p>
    <w:p w14:paraId="3B9C1BB9" w14:textId="77777777" w:rsidR="009447CB" w:rsidRPr="00F85ADD" w:rsidRDefault="009447CB" w:rsidP="00EE7BD3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3C236F3A" w14:textId="77777777" w:rsidR="009447CB" w:rsidRPr="00F85ADD" w:rsidRDefault="009447CB" w:rsidP="009447CB">
      <w:pPr>
        <w:spacing w:line="240" w:lineRule="auto"/>
        <w:ind w:left="142"/>
        <w:rPr>
          <w:rFonts w:ascii="Times New Roman" w:hAnsi="Times New Roman"/>
          <w:b/>
          <w:sz w:val="24"/>
        </w:rPr>
      </w:pPr>
      <w:r w:rsidRPr="00F85ADD">
        <w:rPr>
          <w:rFonts w:ascii="Times New Roman" w:hAnsi="Times New Roman"/>
          <w:b/>
          <w:sz w:val="24"/>
        </w:rPr>
        <w:t>Place i chodniki:</w:t>
      </w:r>
    </w:p>
    <w:p w14:paraId="366EE51A" w14:textId="77777777" w:rsidR="009447CB" w:rsidRPr="00F85ADD" w:rsidRDefault="009447CB" w:rsidP="009447CB">
      <w:pPr>
        <w:spacing w:line="240" w:lineRule="auto"/>
        <w:ind w:left="142"/>
        <w:rPr>
          <w:rFonts w:ascii="Times New Roman" w:hAnsi="Times New Roman"/>
          <w:b/>
          <w:sz w:val="24"/>
        </w:rPr>
      </w:pPr>
    </w:p>
    <w:tbl>
      <w:tblPr>
        <w:tblW w:w="10915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060"/>
        <w:gridCol w:w="1060"/>
        <w:gridCol w:w="1720"/>
        <w:gridCol w:w="1160"/>
        <w:gridCol w:w="1723"/>
        <w:gridCol w:w="1767"/>
      </w:tblGrid>
      <w:tr w:rsidR="009447CB" w:rsidRPr="00F85ADD" w14:paraId="34D8188D" w14:textId="77777777" w:rsidTr="00926B4C">
        <w:trPr>
          <w:trHeight w:val="1185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5757F8E6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Lp.</w:t>
            </w:r>
          </w:p>
        </w:tc>
        <w:tc>
          <w:tcPr>
            <w:tcW w:w="3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4F48351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Zakres prac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35EAC9F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 xml:space="preserve">Ilość godzin pracy </w:t>
            </w:r>
          </w:p>
        </w:tc>
        <w:tc>
          <w:tcPr>
            <w:tcW w:w="17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210FC58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Cena jednostkowa /netto/ za 1 godz. pracy</w:t>
            </w:r>
          </w:p>
        </w:tc>
        <w:tc>
          <w:tcPr>
            <w:tcW w:w="11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0AD98BB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Podatek VAT [%]</w:t>
            </w:r>
          </w:p>
        </w:tc>
        <w:tc>
          <w:tcPr>
            <w:tcW w:w="172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EC912D4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Stawka jednostkowa /brutto/ za 1 godz. pracy</w:t>
            </w:r>
          </w:p>
        </w:tc>
        <w:tc>
          <w:tcPr>
            <w:tcW w:w="176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2E42122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Razem</w:t>
            </w:r>
            <w:r w:rsidRPr="00F85ADD">
              <w:rPr>
                <w:rFonts w:ascii="Times New Roman" w:hAnsi="Times New Roman"/>
                <w:szCs w:val="20"/>
                <w:lang w:eastAsia="pl-PL"/>
              </w:rPr>
              <w:br/>
              <w:t>(2*5) brutto</w:t>
            </w:r>
          </w:p>
        </w:tc>
      </w:tr>
      <w:tr w:rsidR="009447CB" w:rsidRPr="00F85ADD" w14:paraId="4CB28EEF" w14:textId="77777777" w:rsidTr="00926B4C">
        <w:trPr>
          <w:trHeight w:val="33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6132B528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5CBADC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798961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9800AB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5E5CF8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213617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24D957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9447CB" w:rsidRPr="00F85ADD" w14:paraId="730FEB07" w14:textId="77777777" w:rsidTr="00926B4C">
        <w:trPr>
          <w:trHeight w:val="645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792246BB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1.</w:t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330060F5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Posypywaniem mechaniczne  piaskiem wraz z materiałem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30945592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70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45A38F37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2EBA0E44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C22603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391CBA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</w:tr>
      <w:tr w:rsidR="009447CB" w:rsidRPr="00F85ADD" w14:paraId="4EB406A7" w14:textId="77777777" w:rsidTr="00926B4C">
        <w:trPr>
          <w:trHeight w:val="645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4B8551E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2.</w:t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EA63730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Posypywanie ręczne piaskiem wraz z materiałem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9A01DBA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60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0EA15AFD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F2C5D79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40AC253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CDBC0C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</w:tr>
      <w:tr w:rsidR="009447CB" w:rsidRPr="00F85ADD" w14:paraId="367B78B5" w14:textId="77777777" w:rsidTr="00926B4C">
        <w:trPr>
          <w:trHeight w:val="645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B701CE4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3.</w:t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7114A11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Odśnieżanie sprzętem mechanicznym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D535619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70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011AFAD1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314CF9D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06D698A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76BE9E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</w:tr>
      <w:tr w:rsidR="009447CB" w:rsidRPr="00F85ADD" w14:paraId="5AB11B2E" w14:textId="77777777" w:rsidTr="00926B4C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9D29245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4.</w:t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E4224BA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Odśnieżanie ręczne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A87CE3C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71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36FFA565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878E61E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120B8E2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1817A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</w:tr>
      <w:tr w:rsidR="009447CB" w:rsidRPr="00F85ADD" w14:paraId="6451F1C2" w14:textId="77777777" w:rsidTr="00926B4C">
        <w:trPr>
          <w:trHeight w:val="1275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76CA946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5.</w:t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EA6BC0A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Usuwanie zasp śnieżnych zalegających na chodnikach/ Odśnieżanie spalinową odśnieżarką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D88D520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15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65651273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181C035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9B7A9D1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FA7471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</w:tr>
      <w:tr w:rsidR="009447CB" w:rsidRPr="00F85ADD" w14:paraId="1325593C" w14:textId="77777777" w:rsidTr="00926B4C">
        <w:trPr>
          <w:trHeight w:val="315"/>
        </w:trPr>
        <w:tc>
          <w:tcPr>
            <w:tcW w:w="9148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B49018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b/>
                <w:bCs/>
                <w:szCs w:val="20"/>
                <w:lang w:eastAsia="pl-PL"/>
              </w:rPr>
              <w:t xml:space="preserve">Razem: (zł brutto)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08C2C8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zł</w:t>
            </w:r>
          </w:p>
        </w:tc>
      </w:tr>
      <w:tr w:rsidR="009447CB" w:rsidRPr="00F85ADD" w14:paraId="17E2A1EE" w14:textId="77777777" w:rsidTr="00926B4C">
        <w:trPr>
          <w:trHeight w:val="100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DD1FD3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lang w:eastAsia="pl-PL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1AB101" w14:textId="77777777" w:rsidR="009447CB" w:rsidRPr="00F85ADD" w:rsidRDefault="009447CB" w:rsidP="00926B4C">
            <w:pPr>
              <w:spacing w:line="240" w:lineRule="auto"/>
              <w:jc w:val="left"/>
              <w:rPr>
                <w:rFonts w:ascii="Times New Roman" w:hAnsi="Times New Roman"/>
                <w:b/>
                <w:color w:val="auto"/>
                <w:sz w:val="24"/>
                <w:lang w:eastAsia="pl-PL"/>
              </w:rPr>
            </w:pPr>
            <w:r w:rsidRPr="00F85ADD">
              <w:rPr>
                <w:rFonts w:ascii="Times New Roman" w:hAnsi="Times New Roman"/>
                <w:b/>
                <w:color w:val="auto"/>
                <w:sz w:val="24"/>
                <w:lang w:eastAsia="pl-PL"/>
              </w:rPr>
              <w:t>Ulice: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05348E" w14:textId="77777777" w:rsidR="009447CB" w:rsidRPr="00F85ADD" w:rsidRDefault="009447CB" w:rsidP="00926B4C">
            <w:pPr>
              <w:spacing w:line="240" w:lineRule="auto"/>
              <w:jc w:val="left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BDE01C" w14:textId="77777777" w:rsidR="009447CB" w:rsidRPr="00F85ADD" w:rsidRDefault="009447CB" w:rsidP="00926B4C">
            <w:pPr>
              <w:spacing w:line="240" w:lineRule="auto"/>
              <w:jc w:val="left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4B78AC" w14:textId="77777777" w:rsidR="009447CB" w:rsidRPr="00F85ADD" w:rsidRDefault="009447CB" w:rsidP="00926B4C">
            <w:pPr>
              <w:spacing w:line="240" w:lineRule="auto"/>
              <w:jc w:val="left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614AE9" w14:textId="77777777" w:rsidR="009447CB" w:rsidRPr="00F85ADD" w:rsidRDefault="009447CB" w:rsidP="00926B4C">
            <w:pPr>
              <w:spacing w:line="240" w:lineRule="auto"/>
              <w:jc w:val="left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8379C0" w14:textId="77777777" w:rsidR="009447CB" w:rsidRPr="00F85ADD" w:rsidRDefault="009447CB" w:rsidP="00926B4C">
            <w:pPr>
              <w:spacing w:line="240" w:lineRule="auto"/>
              <w:jc w:val="left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</w:tr>
      <w:tr w:rsidR="009447CB" w:rsidRPr="00F85ADD" w14:paraId="5B0D52F8" w14:textId="77777777" w:rsidTr="00926B4C">
        <w:trPr>
          <w:trHeight w:val="390"/>
        </w:trPr>
        <w:tc>
          <w:tcPr>
            <w:tcW w:w="10915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6C6ADF81" w14:textId="77777777" w:rsidR="009447CB" w:rsidRPr="00F85ADD" w:rsidRDefault="009447CB" w:rsidP="00926B4C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</w:tr>
      <w:tr w:rsidR="009447CB" w:rsidRPr="00F85ADD" w14:paraId="7CF6495B" w14:textId="77777777" w:rsidTr="00926B4C">
        <w:trPr>
          <w:trHeight w:val="1185"/>
        </w:trPr>
        <w:tc>
          <w:tcPr>
            <w:tcW w:w="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934DEB8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Lp.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C50FE86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Zakres prac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A415808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 xml:space="preserve">Ilość godzin 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7DB26C3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Cena jednostkowa /netto/ za 1 godz. pracy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D6AEA6B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Podatek VAT [%]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9AFF412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Stawka jednostkowa /brutto/ za 1 godz. pracy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E333147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Razem</w:t>
            </w:r>
            <w:r w:rsidRPr="00F85ADD">
              <w:rPr>
                <w:rFonts w:ascii="Times New Roman" w:hAnsi="Times New Roman"/>
                <w:szCs w:val="20"/>
                <w:lang w:eastAsia="pl-PL"/>
              </w:rPr>
              <w:br/>
              <w:t>(2*5) brutto</w:t>
            </w:r>
          </w:p>
        </w:tc>
      </w:tr>
      <w:tr w:rsidR="009447CB" w:rsidRPr="00F85ADD" w14:paraId="4126C1C5" w14:textId="77777777" w:rsidTr="00926B4C">
        <w:trPr>
          <w:trHeight w:val="33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691CBA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7FB801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C2CD31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468794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CBE3C5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EE06CF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8811FC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9447CB" w:rsidRPr="00F85ADD" w14:paraId="09E359F0" w14:textId="77777777" w:rsidTr="00926B4C">
        <w:trPr>
          <w:trHeight w:val="615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6E47883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1.</w:t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5EFFA2F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Odśnieżanie sprzętem mechanicznym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5D8037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0C9F17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73FF86A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29EA27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08A65E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</w:tr>
      <w:tr w:rsidR="009447CB" w:rsidRPr="00F85ADD" w14:paraId="225E9105" w14:textId="77777777" w:rsidTr="00926B4C">
        <w:trPr>
          <w:trHeight w:val="615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1FE1457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2.</w:t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B5F4ABD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Posypywanie mechaniczne piaskiem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C2F553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4A41A0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EC4741D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A73FF8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4DF937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</w:tr>
      <w:tr w:rsidR="009447CB" w:rsidRPr="00F85ADD" w14:paraId="4817C59B" w14:textId="77777777" w:rsidTr="00926B4C">
        <w:trPr>
          <w:trHeight w:val="1275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0EE1EB9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3.</w:t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A1D51A2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 xml:space="preserve">Mechaniczne odśnieżanie z posypywaniem ulic (prowadzenia akcji w tym samym czasie)                            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D19710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9CE0CE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D692E2E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1D8868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06D49F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</w:tr>
      <w:tr w:rsidR="009447CB" w:rsidRPr="00F85ADD" w14:paraId="16D9E9AB" w14:textId="77777777" w:rsidTr="00926B4C">
        <w:trPr>
          <w:trHeight w:val="1500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304B016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4.</w:t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5E42198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Usuwanie zasp śnieżnych zalegających na ulicach/ Wywóz nagromadzonego śniegu/ Odśnieżanie spalinową odśnieżarką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E9A9BF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21E305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50F2077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5D536A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55EFB5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</w:tr>
      <w:tr w:rsidR="009447CB" w:rsidRPr="00F85ADD" w14:paraId="0748F994" w14:textId="77777777" w:rsidTr="00926B4C">
        <w:trPr>
          <w:trHeight w:val="615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40E602B6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5.</w:t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5302E5CB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Stałe utrzymywanie drożności kratek na kanalizacji deszczowej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136893E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3BE9F7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98B656C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BEBF05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B2F40A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</w:tr>
      <w:tr w:rsidR="00E202F3" w:rsidRPr="00F85ADD" w14:paraId="52F1AD4C" w14:textId="77777777" w:rsidTr="00926B4C">
        <w:trPr>
          <w:trHeight w:val="615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</w:tcPr>
          <w:p w14:paraId="380EFA3F" w14:textId="77777777" w:rsidR="00E202F3" w:rsidRPr="00F85ADD" w:rsidRDefault="00E202F3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</w:tcPr>
          <w:p w14:paraId="31A3184E" w14:textId="77777777" w:rsidR="00E202F3" w:rsidRPr="00F85ADD" w:rsidRDefault="00E202F3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58E844DF" w14:textId="77777777" w:rsidR="00E202F3" w:rsidRPr="00F85ADD" w:rsidRDefault="00E202F3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1A7055D" w14:textId="77777777" w:rsidR="00E202F3" w:rsidRPr="00F85ADD" w:rsidRDefault="00E202F3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F859F45" w14:textId="77777777" w:rsidR="00E202F3" w:rsidRPr="00F85ADD" w:rsidRDefault="00E202F3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3BF5C8" w14:textId="77777777" w:rsidR="00E202F3" w:rsidRPr="00F85ADD" w:rsidRDefault="00E202F3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B50B9B9" w14:textId="77777777" w:rsidR="00E202F3" w:rsidRPr="00F85ADD" w:rsidRDefault="00E202F3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9447CB" w:rsidRPr="00F85ADD" w14:paraId="6BDB6C6B" w14:textId="77777777" w:rsidTr="00926B4C">
        <w:trPr>
          <w:trHeight w:val="330"/>
        </w:trPr>
        <w:tc>
          <w:tcPr>
            <w:tcW w:w="9148" w:type="dxa"/>
            <w:gridSpan w:val="6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59B635B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,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53F6391" w14:textId="77777777" w:rsidR="009447CB" w:rsidRPr="00F85ADD" w:rsidRDefault="009447CB" w:rsidP="00926B4C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 xml:space="preserve"> zł</w:t>
            </w:r>
          </w:p>
        </w:tc>
      </w:tr>
    </w:tbl>
    <w:p w14:paraId="73F14BDA" w14:textId="39A1B2C9" w:rsidR="00EE7BD3" w:rsidRPr="00F85ADD" w:rsidRDefault="00EE7BD3" w:rsidP="00EE7BD3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F85ADD">
        <w:rPr>
          <w:rFonts w:ascii="Times New Roman" w:eastAsia="Verdana" w:hAnsi="Times New Roman"/>
          <w:sz w:val="24"/>
          <w:lang w:eastAsia="pl-PL"/>
        </w:rPr>
        <w:t>Cena oferty ( brutto) obliczona wg SWZ:</w:t>
      </w:r>
    </w:p>
    <w:p w14:paraId="0AF7D3B3" w14:textId="77777777" w:rsidR="00EE7BD3" w:rsidRPr="00F85ADD" w:rsidRDefault="00EE7BD3" w:rsidP="00EE7BD3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F85ADD">
        <w:rPr>
          <w:rFonts w:ascii="Times New Roman" w:eastAsia="Verdana" w:hAnsi="Times New Roman"/>
          <w:sz w:val="24"/>
          <w:lang w:eastAsia="pl-PL"/>
        </w:rPr>
        <w:t>brutto :  ................................... zł</w:t>
      </w:r>
    </w:p>
    <w:p w14:paraId="608123E9" w14:textId="77777777" w:rsidR="00EE7BD3" w:rsidRPr="00F85ADD" w:rsidRDefault="00EE7BD3" w:rsidP="00EE7BD3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F85ADD">
        <w:rPr>
          <w:rFonts w:ascii="Times New Roman" w:eastAsia="Verdana" w:hAnsi="Times New Roman"/>
          <w:sz w:val="24"/>
          <w:lang w:eastAsia="pl-PL"/>
        </w:rPr>
        <w:t>słownie : ............................................................................... zł.</w:t>
      </w:r>
    </w:p>
    <w:p w14:paraId="4DEF67D6" w14:textId="77777777" w:rsidR="00EE7BD3" w:rsidRPr="00F85ADD" w:rsidRDefault="00EE7BD3" w:rsidP="00EE7BD3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337C32C4" w14:textId="77777777" w:rsidR="00EE7BD3" w:rsidRPr="00F85ADD" w:rsidRDefault="00EE7BD3" w:rsidP="00EE7BD3">
      <w:pPr>
        <w:spacing w:line="240" w:lineRule="auto"/>
        <w:jc w:val="left"/>
        <w:rPr>
          <w:rFonts w:ascii="Times New Roman" w:hAnsi="Times New Roman"/>
          <w:b/>
          <w:bCs/>
          <w:sz w:val="24"/>
          <w:szCs w:val="20"/>
          <w:lang w:eastAsia="ar-SA"/>
        </w:rPr>
      </w:pPr>
      <w:r w:rsidRPr="00F85ADD">
        <w:rPr>
          <w:rFonts w:ascii="Times New Roman" w:hAnsi="Times New Roman"/>
          <w:b/>
          <w:bCs/>
          <w:sz w:val="24"/>
          <w:szCs w:val="20"/>
          <w:lang w:eastAsia="ar-SA"/>
        </w:rPr>
        <w:t>Kryterium Nr 2 – Gotowość do pracy (Gp)</w:t>
      </w:r>
    </w:p>
    <w:p w14:paraId="42FED5E4" w14:textId="77777777" w:rsidR="00EE7BD3" w:rsidRPr="00F85ADD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  <w:r w:rsidRPr="00F85ADD">
        <w:rPr>
          <w:rFonts w:ascii="Times New Roman" w:hAnsi="Times New Roman"/>
          <w:sz w:val="24"/>
          <w:szCs w:val="20"/>
          <w:lang w:eastAsia="ar-SA"/>
        </w:rPr>
        <w:t>Czas podstawienia pojazdu zastępczego ........................... minut.</w:t>
      </w:r>
    </w:p>
    <w:p w14:paraId="456054A9" w14:textId="77777777" w:rsidR="00EE7BD3" w:rsidRPr="00F85ADD" w:rsidRDefault="00EE7BD3" w:rsidP="00EE7BD3">
      <w:pPr>
        <w:spacing w:line="240" w:lineRule="auto"/>
        <w:jc w:val="left"/>
        <w:rPr>
          <w:rFonts w:ascii="Times New Roman" w:hAnsi="Times New Roman"/>
          <w:i/>
          <w:iCs/>
          <w:sz w:val="24"/>
          <w:szCs w:val="20"/>
          <w:lang w:eastAsia="ar-SA"/>
        </w:rPr>
      </w:pPr>
      <w:r w:rsidRPr="00F85ADD">
        <w:rPr>
          <w:rFonts w:ascii="Times New Roman" w:hAnsi="Times New Roman"/>
          <w:i/>
          <w:iCs/>
          <w:sz w:val="24"/>
          <w:szCs w:val="20"/>
          <w:lang w:eastAsia="ar-SA"/>
        </w:rPr>
        <w:t>(poniżej 60 min / od 60 do 90 min włącznie / powyżej 90 min)</w:t>
      </w:r>
    </w:p>
    <w:p w14:paraId="6DBE2AC8" w14:textId="77777777" w:rsidR="00EE7BD3" w:rsidRPr="00F85ADD" w:rsidRDefault="00EE7BD3" w:rsidP="00EE7BD3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65E29F09" w14:textId="357B75BF" w:rsidR="005D19D8" w:rsidRPr="00F85ADD" w:rsidRDefault="005D19D8" w:rsidP="005D19D8">
      <w:pPr>
        <w:suppressAutoHyphens/>
        <w:spacing w:line="240" w:lineRule="auto"/>
        <w:ind w:left="1046" w:right="49"/>
        <w:rPr>
          <w:rFonts w:ascii="Times New Roman" w:hAnsi="Times New Roman"/>
          <w:b/>
          <w:bCs/>
          <w:i/>
          <w:sz w:val="24"/>
          <w:lang w:eastAsia="ar-SA"/>
        </w:rPr>
      </w:pPr>
      <w:r w:rsidRPr="00F85ADD">
        <w:rPr>
          <w:rFonts w:ascii="Times New Roman" w:hAnsi="Times New Roman"/>
          <w:b/>
          <w:bCs/>
          <w:sz w:val="24"/>
          <w:lang w:eastAsia="ar-SA"/>
        </w:rPr>
        <w:t>REJON VIII</w:t>
      </w:r>
      <w:r w:rsidR="006E74D2">
        <w:rPr>
          <w:rFonts w:ascii="Times New Roman" w:hAnsi="Times New Roman"/>
          <w:b/>
          <w:bCs/>
          <w:sz w:val="24"/>
          <w:lang w:eastAsia="ar-SA"/>
        </w:rPr>
        <w:t xml:space="preserve"> </w:t>
      </w:r>
      <w:r w:rsidR="006E74D2">
        <w:rPr>
          <w:rFonts w:ascii="Times New Roman" w:hAnsi="Times New Roman"/>
          <w:b/>
          <w:bCs/>
          <w:sz w:val="24"/>
          <w:lang w:eastAsia="ar-SA"/>
        </w:rPr>
        <w:t xml:space="preserve">(cześć </w:t>
      </w:r>
      <w:r w:rsidR="006E74D2">
        <w:rPr>
          <w:rFonts w:ascii="Times New Roman" w:hAnsi="Times New Roman"/>
          <w:b/>
          <w:bCs/>
          <w:sz w:val="24"/>
          <w:lang w:eastAsia="ar-SA"/>
        </w:rPr>
        <w:t>8</w:t>
      </w:r>
      <w:r w:rsidR="006E74D2">
        <w:rPr>
          <w:rFonts w:ascii="Times New Roman" w:hAnsi="Times New Roman"/>
          <w:b/>
          <w:bCs/>
          <w:sz w:val="24"/>
          <w:lang w:eastAsia="ar-SA"/>
        </w:rPr>
        <w:t xml:space="preserve"> zamówienia)</w:t>
      </w:r>
    </w:p>
    <w:tbl>
      <w:tblPr>
        <w:tblW w:w="10878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119"/>
        <w:gridCol w:w="992"/>
        <w:gridCol w:w="1701"/>
        <w:gridCol w:w="1048"/>
        <w:gridCol w:w="1718"/>
        <w:gridCol w:w="1875"/>
      </w:tblGrid>
      <w:tr w:rsidR="005D19D8" w:rsidRPr="00F85ADD" w14:paraId="4AEE9320" w14:textId="77777777" w:rsidTr="00491583">
        <w:trPr>
          <w:trHeight w:val="1185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1FC07CB" w14:textId="77777777" w:rsidR="005D19D8" w:rsidRPr="00F85ADD" w:rsidRDefault="005D19D8" w:rsidP="00491583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Lp.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CC3C352" w14:textId="77777777" w:rsidR="005D19D8" w:rsidRPr="00F85ADD" w:rsidRDefault="005D19D8" w:rsidP="00491583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Zakres prac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D29130D" w14:textId="77777777" w:rsidR="005D19D8" w:rsidRPr="00F85ADD" w:rsidRDefault="005D19D8" w:rsidP="00491583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 xml:space="preserve">Ilość godzin pracy 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BCCDA14" w14:textId="77777777" w:rsidR="005D19D8" w:rsidRPr="00F85ADD" w:rsidRDefault="005D19D8" w:rsidP="00491583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Cena jednostkowa /netto/ za 1 godz. pracy</w:t>
            </w:r>
          </w:p>
        </w:tc>
        <w:tc>
          <w:tcPr>
            <w:tcW w:w="104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CD6EA95" w14:textId="77777777" w:rsidR="005D19D8" w:rsidRPr="00F85ADD" w:rsidRDefault="005D19D8" w:rsidP="00491583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Podatek VAT [%]</w:t>
            </w:r>
          </w:p>
        </w:tc>
        <w:tc>
          <w:tcPr>
            <w:tcW w:w="17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BF2549D" w14:textId="77777777" w:rsidR="005D19D8" w:rsidRPr="00F85ADD" w:rsidRDefault="005D19D8" w:rsidP="00491583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Stawka jednostkowa /brutto/ za 1 godz. pracy</w:t>
            </w:r>
          </w:p>
        </w:tc>
        <w:tc>
          <w:tcPr>
            <w:tcW w:w="18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AA4AF86" w14:textId="77777777" w:rsidR="005D19D8" w:rsidRPr="00F85ADD" w:rsidRDefault="005D19D8" w:rsidP="00491583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Razem /brutto/</w:t>
            </w:r>
            <w:r w:rsidRPr="00F85ADD">
              <w:rPr>
                <w:rFonts w:ascii="Times New Roman" w:hAnsi="Times New Roman"/>
                <w:szCs w:val="20"/>
                <w:lang w:eastAsia="pl-PL"/>
              </w:rPr>
              <w:br/>
              <w:t xml:space="preserve">(2*5) </w:t>
            </w:r>
          </w:p>
        </w:tc>
      </w:tr>
      <w:tr w:rsidR="005D19D8" w:rsidRPr="00F85ADD" w14:paraId="4AD6638F" w14:textId="77777777" w:rsidTr="00491583">
        <w:trPr>
          <w:trHeight w:val="33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3D8F1E99" w14:textId="77777777" w:rsidR="005D19D8" w:rsidRPr="00F85ADD" w:rsidRDefault="005D19D8" w:rsidP="00491583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95A39B" w14:textId="77777777" w:rsidR="005D19D8" w:rsidRPr="00F85ADD" w:rsidRDefault="005D19D8" w:rsidP="00491583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B24ADA" w14:textId="77777777" w:rsidR="005D19D8" w:rsidRPr="00F85ADD" w:rsidRDefault="005D19D8" w:rsidP="00491583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EE42FE" w14:textId="77777777" w:rsidR="005D19D8" w:rsidRPr="00F85ADD" w:rsidRDefault="005D19D8" w:rsidP="00491583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8CF426" w14:textId="77777777" w:rsidR="005D19D8" w:rsidRPr="00F85ADD" w:rsidRDefault="005D19D8" w:rsidP="00491583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7F2289" w14:textId="77777777" w:rsidR="005D19D8" w:rsidRPr="00F85ADD" w:rsidRDefault="005D19D8" w:rsidP="00491583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5C9540" w14:textId="77777777" w:rsidR="005D19D8" w:rsidRPr="00F85ADD" w:rsidRDefault="005D19D8" w:rsidP="00491583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F85ADD" w:rsidRPr="00F85ADD" w14:paraId="7C192DE6" w14:textId="77777777" w:rsidTr="00491583">
        <w:trPr>
          <w:trHeight w:val="45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1DB63E57" w14:textId="77777777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73825DD4" w14:textId="4BBCE991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Mechaniczne odśnieżanie jezdni za pomocą pługów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6B568021" w14:textId="5E0919BF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36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707E6467" w14:textId="77777777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3BDEAB58" w14:textId="77777777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602668" w14:textId="77777777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AE6302" w14:textId="77777777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F85ADD" w:rsidRPr="00F85ADD" w14:paraId="08B3A787" w14:textId="77777777" w:rsidTr="00491583">
        <w:trPr>
          <w:trHeight w:val="40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D02B927" w14:textId="77777777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C85FCE3" w14:textId="560389BD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Mechaniczne posypywanie jezdni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B4363B5" w14:textId="7490AA40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16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43550F63" w14:textId="77777777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13C33BD" w14:textId="77777777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99AD47" w14:textId="77777777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9971E8" w14:textId="77777777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F85ADD" w:rsidRPr="00F85ADD" w14:paraId="752DB787" w14:textId="77777777" w:rsidTr="00491583">
        <w:trPr>
          <w:trHeight w:val="69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F2E9C23" w14:textId="77777777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A28F076" w14:textId="75BD89EB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Mechaniczne odśnieżanie z posypywaniem dróg (prowadzenie akcji w tym samym czasie)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F9DC18C" w14:textId="3AF46315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2216FA2B" w14:textId="77777777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6880315" w14:textId="77777777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EB3711" w14:textId="77777777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AC3301" w14:textId="77777777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5D19D8" w:rsidRPr="00F85ADD" w14:paraId="60D67258" w14:textId="77777777" w:rsidTr="00491583">
        <w:trPr>
          <w:trHeight w:val="315"/>
        </w:trPr>
        <w:tc>
          <w:tcPr>
            <w:tcW w:w="9003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E6B425" w14:textId="77777777" w:rsidR="005D19D8" w:rsidRPr="00F85ADD" w:rsidRDefault="005D19D8" w:rsidP="0049158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b/>
                <w:bCs/>
                <w:szCs w:val="20"/>
                <w:lang w:eastAsia="pl-PL"/>
              </w:rPr>
              <w:t xml:space="preserve">Razem: (zł brutto)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99E442" w14:textId="77777777" w:rsidR="005D19D8" w:rsidRPr="00F85ADD" w:rsidRDefault="005D19D8" w:rsidP="00491583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</w:tbl>
    <w:p w14:paraId="1DED86EB" w14:textId="77777777" w:rsidR="005D19D8" w:rsidRPr="00F85ADD" w:rsidRDefault="005D19D8" w:rsidP="005D19D8">
      <w:pPr>
        <w:spacing w:line="240" w:lineRule="auto"/>
        <w:ind w:left="142"/>
        <w:rPr>
          <w:rFonts w:ascii="Times New Roman" w:hAnsi="Times New Roman"/>
          <w:b/>
          <w:bCs/>
          <w:sz w:val="24"/>
        </w:rPr>
      </w:pPr>
    </w:p>
    <w:p w14:paraId="3C5D9CE5" w14:textId="77777777" w:rsidR="005D19D8" w:rsidRPr="00F85ADD" w:rsidRDefault="005D19D8" w:rsidP="005D19D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F85ADD">
        <w:rPr>
          <w:rFonts w:ascii="Times New Roman" w:eastAsia="Verdana" w:hAnsi="Times New Roman"/>
          <w:sz w:val="24"/>
          <w:lang w:eastAsia="pl-PL"/>
        </w:rPr>
        <w:t>Cena oferty ( brutto) obliczona wg SWZ:</w:t>
      </w:r>
    </w:p>
    <w:p w14:paraId="6E58C785" w14:textId="77777777" w:rsidR="005D19D8" w:rsidRPr="00F85ADD" w:rsidRDefault="005D19D8" w:rsidP="005D19D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F85ADD">
        <w:rPr>
          <w:rFonts w:ascii="Times New Roman" w:eastAsia="Verdana" w:hAnsi="Times New Roman"/>
          <w:sz w:val="24"/>
          <w:lang w:eastAsia="pl-PL"/>
        </w:rPr>
        <w:t>brutto :  ................................... zł</w:t>
      </w:r>
    </w:p>
    <w:p w14:paraId="5EEB1A59" w14:textId="77777777" w:rsidR="005D19D8" w:rsidRPr="00F85ADD" w:rsidRDefault="005D19D8" w:rsidP="005D19D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F85ADD">
        <w:rPr>
          <w:rFonts w:ascii="Times New Roman" w:eastAsia="Verdana" w:hAnsi="Times New Roman"/>
          <w:sz w:val="24"/>
          <w:lang w:eastAsia="pl-PL"/>
        </w:rPr>
        <w:t>słownie : ............................................................................... zł.</w:t>
      </w:r>
    </w:p>
    <w:p w14:paraId="7C5EAADC" w14:textId="77777777" w:rsidR="005D19D8" w:rsidRPr="00F85ADD" w:rsidRDefault="005D19D8" w:rsidP="005D19D8">
      <w:pPr>
        <w:spacing w:line="240" w:lineRule="auto"/>
        <w:ind w:left="142"/>
        <w:rPr>
          <w:rFonts w:ascii="Times New Roman" w:hAnsi="Times New Roman"/>
          <w:b/>
          <w:bCs/>
          <w:sz w:val="24"/>
        </w:rPr>
      </w:pPr>
    </w:p>
    <w:p w14:paraId="56CDB4A7" w14:textId="77777777" w:rsidR="005D19D8" w:rsidRPr="00F85ADD" w:rsidRDefault="005D19D8" w:rsidP="005D19D8">
      <w:pPr>
        <w:spacing w:line="240" w:lineRule="auto"/>
        <w:jc w:val="left"/>
        <w:rPr>
          <w:rFonts w:ascii="Times New Roman" w:hAnsi="Times New Roman"/>
          <w:b/>
          <w:bCs/>
          <w:sz w:val="24"/>
          <w:szCs w:val="20"/>
          <w:lang w:eastAsia="ar-SA"/>
        </w:rPr>
      </w:pPr>
      <w:r w:rsidRPr="00F85ADD">
        <w:rPr>
          <w:rFonts w:ascii="Times New Roman" w:hAnsi="Times New Roman"/>
          <w:b/>
          <w:bCs/>
          <w:sz w:val="24"/>
          <w:szCs w:val="20"/>
          <w:lang w:eastAsia="ar-SA"/>
        </w:rPr>
        <w:t>Kryterium Nr 2 – Gotowość do pracy (Gp)</w:t>
      </w:r>
    </w:p>
    <w:p w14:paraId="2C9858E4" w14:textId="77777777" w:rsidR="005D19D8" w:rsidRPr="00F85ADD" w:rsidRDefault="005D19D8" w:rsidP="005D19D8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15C4D335" w14:textId="77777777" w:rsidR="005D19D8" w:rsidRPr="00F85ADD" w:rsidRDefault="005D19D8" w:rsidP="005D19D8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  <w:r w:rsidRPr="00F85ADD">
        <w:rPr>
          <w:rFonts w:ascii="Times New Roman" w:hAnsi="Times New Roman"/>
          <w:sz w:val="24"/>
          <w:szCs w:val="20"/>
          <w:lang w:eastAsia="ar-SA"/>
        </w:rPr>
        <w:t>Czas podstawienia pojazdu zastępczego ........................... minut.</w:t>
      </w:r>
    </w:p>
    <w:p w14:paraId="3AE7595E" w14:textId="77777777" w:rsidR="005D19D8" w:rsidRPr="00F85ADD" w:rsidRDefault="005D19D8" w:rsidP="005D19D8">
      <w:pPr>
        <w:spacing w:line="240" w:lineRule="auto"/>
        <w:jc w:val="left"/>
        <w:rPr>
          <w:rFonts w:ascii="Times New Roman" w:hAnsi="Times New Roman"/>
          <w:i/>
          <w:iCs/>
          <w:sz w:val="24"/>
          <w:szCs w:val="20"/>
          <w:lang w:eastAsia="ar-SA"/>
        </w:rPr>
      </w:pPr>
      <w:r w:rsidRPr="00F85ADD">
        <w:rPr>
          <w:rFonts w:ascii="Times New Roman" w:hAnsi="Times New Roman"/>
          <w:i/>
          <w:iCs/>
          <w:sz w:val="24"/>
          <w:szCs w:val="20"/>
          <w:lang w:eastAsia="ar-SA"/>
        </w:rPr>
        <w:t>(poniżej 60 min / od 60 do 90 min włącznie / powyżej 90 min)</w:t>
      </w:r>
    </w:p>
    <w:p w14:paraId="65EC59CC" w14:textId="77777777" w:rsidR="005D19D8" w:rsidRPr="00F85ADD" w:rsidRDefault="005D19D8">
      <w:pPr>
        <w:spacing w:line="240" w:lineRule="auto"/>
        <w:jc w:val="left"/>
        <w:rPr>
          <w:rFonts w:ascii="Times New Roman" w:eastAsia="Verdana" w:hAnsi="Times New Roman"/>
          <w:sz w:val="24"/>
          <w:lang w:eastAsia="pl-PL"/>
        </w:rPr>
      </w:pPr>
    </w:p>
    <w:p w14:paraId="59DA7C86" w14:textId="77777777" w:rsidR="005D19D8" w:rsidRPr="00F85ADD" w:rsidRDefault="005D19D8">
      <w:pPr>
        <w:spacing w:line="240" w:lineRule="auto"/>
        <w:jc w:val="left"/>
        <w:rPr>
          <w:rFonts w:ascii="Times New Roman" w:eastAsia="Verdana" w:hAnsi="Times New Roman"/>
          <w:sz w:val="24"/>
          <w:lang w:eastAsia="pl-PL"/>
        </w:rPr>
      </w:pPr>
    </w:p>
    <w:p w14:paraId="2DE7F619" w14:textId="0FFE0E67" w:rsidR="005D19D8" w:rsidRPr="00F85ADD" w:rsidRDefault="005D19D8" w:rsidP="005D19D8">
      <w:pPr>
        <w:suppressAutoHyphens/>
        <w:spacing w:line="240" w:lineRule="auto"/>
        <w:ind w:left="1046" w:right="49"/>
        <w:rPr>
          <w:rFonts w:ascii="Times New Roman" w:hAnsi="Times New Roman"/>
          <w:b/>
          <w:bCs/>
          <w:i/>
          <w:sz w:val="24"/>
          <w:lang w:eastAsia="ar-SA"/>
        </w:rPr>
      </w:pPr>
      <w:r w:rsidRPr="00F85ADD">
        <w:rPr>
          <w:rFonts w:ascii="Times New Roman" w:hAnsi="Times New Roman"/>
          <w:b/>
          <w:bCs/>
          <w:sz w:val="24"/>
          <w:lang w:eastAsia="ar-SA"/>
        </w:rPr>
        <w:t>REJON IX</w:t>
      </w:r>
      <w:r w:rsidR="006E74D2">
        <w:rPr>
          <w:rFonts w:ascii="Times New Roman" w:hAnsi="Times New Roman"/>
          <w:b/>
          <w:bCs/>
          <w:sz w:val="24"/>
          <w:lang w:eastAsia="ar-SA"/>
        </w:rPr>
        <w:t xml:space="preserve"> </w:t>
      </w:r>
      <w:r w:rsidR="006E74D2">
        <w:rPr>
          <w:rFonts w:ascii="Times New Roman" w:hAnsi="Times New Roman"/>
          <w:b/>
          <w:bCs/>
          <w:sz w:val="24"/>
          <w:lang w:eastAsia="ar-SA"/>
        </w:rPr>
        <w:t xml:space="preserve">(cześć </w:t>
      </w:r>
      <w:r w:rsidR="006E74D2">
        <w:rPr>
          <w:rFonts w:ascii="Times New Roman" w:hAnsi="Times New Roman"/>
          <w:b/>
          <w:bCs/>
          <w:sz w:val="24"/>
          <w:lang w:eastAsia="ar-SA"/>
        </w:rPr>
        <w:t>9</w:t>
      </w:r>
      <w:r w:rsidR="006E74D2">
        <w:rPr>
          <w:rFonts w:ascii="Times New Roman" w:hAnsi="Times New Roman"/>
          <w:b/>
          <w:bCs/>
          <w:sz w:val="24"/>
          <w:lang w:eastAsia="ar-SA"/>
        </w:rPr>
        <w:t xml:space="preserve"> zamówienia)</w:t>
      </w:r>
    </w:p>
    <w:tbl>
      <w:tblPr>
        <w:tblW w:w="10878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119"/>
        <w:gridCol w:w="992"/>
        <w:gridCol w:w="1701"/>
        <w:gridCol w:w="1048"/>
        <w:gridCol w:w="1718"/>
        <w:gridCol w:w="1875"/>
      </w:tblGrid>
      <w:tr w:rsidR="005D19D8" w:rsidRPr="00F85ADD" w14:paraId="0C69FDE4" w14:textId="77777777" w:rsidTr="00491583">
        <w:trPr>
          <w:trHeight w:val="1185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6D8F99F" w14:textId="77777777" w:rsidR="005D19D8" w:rsidRPr="00F85ADD" w:rsidRDefault="005D19D8" w:rsidP="00491583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Lp.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CED08C0" w14:textId="77777777" w:rsidR="005D19D8" w:rsidRPr="00F85ADD" w:rsidRDefault="005D19D8" w:rsidP="00491583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Zakres prac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C758C3B" w14:textId="77777777" w:rsidR="005D19D8" w:rsidRPr="00F85ADD" w:rsidRDefault="005D19D8" w:rsidP="00491583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 xml:space="preserve">Ilość godzin pracy 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491B582" w14:textId="77777777" w:rsidR="005D19D8" w:rsidRPr="00F85ADD" w:rsidRDefault="005D19D8" w:rsidP="00491583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Cena jednostkowa /netto/ za 1 godz. pracy</w:t>
            </w:r>
          </w:p>
        </w:tc>
        <w:tc>
          <w:tcPr>
            <w:tcW w:w="104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4ED22A8" w14:textId="77777777" w:rsidR="005D19D8" w:rsidRPr="00F85ADD" w:rsidRDefault="005D19D8" w:rsidP="00491583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Podatek VAT [%]</w:t>
            </w:r>
          </w:p>
        </w:tc>
        <w:tc>
          <w:tcPr>
            <w:tcW w:w="17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8574632" w14:textId="77777777" w:rsidR="005D19D8" w:rsidRPr="00F85ADD" w:rsidRDefault="005D19D8" w:rsidP="00491583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Stawka jednostkowa /brutto/ za 1 godz. pracy</w:t>
            </w:r>
          </w:p>
        </w:tc>
        <w:tc>
          <w:tcPr>
            <w:tcW w:w="18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72CCAB8" w14:textId="77777777" w:rsidR="005D19D8" w:rsidRPr="00F85ADD" w:rsidRDefault="005D19D8" w:rsidP="00491583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Razem /brutto/</w:t>
            </w:r>
            <w:r w:rsidRPr="00F85ADD">
              <w:rPr>
                <w:rFonts w:ascii="Times New Roman" w:hAnsi="Times New Roman"/>
                <w:szCs w:val="20"/>
                <w:lang w:eastAsia="pl-PL"/>
              </w:rPr>
              <w:br/>
              <w:t xml:space="preserve">(2*5) </w:t>
            </w:r>
          </w:p>
        </w:tc>
      </w:tr>
      <w:tr w:rsidR="005D19D8" w:rsidRPr="00F85ADD" w14:paraId="4E7D9A0A" w14:textId="77777777" w:rsidTr="00491583">
        <w:trPr>
          <w:trHeight w:val="33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593DCFD8" w14:textId="77777777" w:rsidR="005D19D8" w:rsidRPr="00F85ADD" w:rsidRDefault="005D19D8" w:rsidP="00491583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5B7E44" w14:textId="77777777" w:rsidR="005D19D8" w:rsidRPr="00F85ADD" w:rsidRDefault="005D19D8" w:rsidP="00491583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07C6A7" w14:textId="77777777" w:rsidR="005D19D8" w:rsidRPr="00F85ADD" w:rsidRDefault="005D19D8" w:rsidP="00491583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5CC73D" w14:textId="77777777" w:rsidR="005D19D8" w:rsidRPr="00F85ADD" w:rsidRDefault="005D19D8" w:rsidP="00491583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544F72" w14:textId="77777777" w:rsidR="005D19D8" w:rsidRPr="00F85ADD" w:rsidRDefault="005D19D8" w:rsidP="00491583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788B8C" w14:textId="77777777" w:rsidR="005D19D8" w:rsidRPr="00F85ADD" w:rsidRDefault="005D19D8" w:rsidP="00491583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8E7079" w14:textId="77777777" w:rsidR="005D19D8" w:rsidRPr="00F85ADD" w:rsidRDefault="005D19D8" w:rsidP="00491583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F85ADD" w:rsidRPr="00F85ADD" w14:paraId="33F331A3" w14:textId="77777777" w:rsidTr="00491583">
        <w:trPr>
          <w:trHeight w:val="45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438B416E" w14:textId="77777777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505A03F5" w14:textId="36111B25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Mechaniczne odśnieżanie jezdni za pomocą pługów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2856B688" w14:textId="6186C957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82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21A541CB" w14:textId="77777777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5BD9E009" w14:textId="77777777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74AA8F" w14:textId="77777777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C0225E" w14:textId="77777777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F85ADD" w:rsidRPr="00F85ADD" w14:paraId="3CC57222" w14:textId="77777777" w:rsidTr="00491583">
        <w:trPr>
          <w:trHeight w:val="40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3C40A9E" w14:textId="77777777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2D7FF0D" w14:textId="5A24EFEB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Mechaniczne posypywanie jezdni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36083A5" w14:textId="7B1656B1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38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78A71652" w14:textId="77777777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D104FA2" w14:textId="77777777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CBDFD4" w14:textId="77777777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56AA05" w14:textId="77777777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F85ADD" w:rsidRPr="00F85ADD" w14:paraId="2471213A" w14:textId="77777777" w:rsidTr="00491583">
        <w:trPr>
          <w:trHeight w:val="69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DB866E7" w14:textId="77777777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650A2FB" w14:textId="1F95DB00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Mechaniczne odśnieżanie z posypywaniem dróg (prowadzenie akcji w tym samym czasie)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E8942C8" w14:textId="255E373A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</w:rPr>
              <w:t>54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72D3FD6C" w14:textId="77777777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9AE015C" w14:textId="77777777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76FA45" w14:textId="77777777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6BE65B" w14:textId="77777777" w:rsidR="00F85ADD" w:rsidRPr="00F85ADD" w:rsidRDefault="00F85ADD" w:rsidP="00F85ADD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5D19D8" w:rsidRPr="00F85ADD" w14:paraId="6593E868" w14:textId="77777777" w:rsidTr="00491583">
        <w:trPr>
          <w:trHeight w:val="315"/>
        </w:trPr>
        <w:tc>
          <w:tcPr>
            <w:tcW w:w="9003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1484C4" w14:textId="77777777" w:rsidR="005D19D8" w:rsidRPr="00F85ADD" w:rsidRDefault="005D19D8" w:rsidP="0049158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  <w:r w:rsidRPr="00F85ADD">
              <w:rPr>
                <w:rFonts w:ascii="Times New Roman" w:hAnsi="Times New Roman"/>
                <w:b/>
                <w:bCs/>
                <w:szCs w:val="20"/>
                <w:lang w:eastAsia="pl-PL"/>
              </w:rPr>
              <w:t xml:space="preserve">Razem: (zł brutto)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360CBF" w14:textId="77777777" w:rsidR="005D19D8" w:rsidRPr="00F85ADD" w:rsidRDefault="005D19D8" w:rsidP="00491583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</w:tbl>
    <w:p w14:paraId="7647C2A2" w14:textId="77777777" w:rsidR="005D19D8" w:rsidRPr="00F85ADD" w:rsidRDefault="005D19D8" w:rsidP="005D19D8">
      <w:pPr>
        <w:spacing w:line="240" w:lineRule="auto"/>
        <w:ind w:left="142"/>
        <w:rPr>
          <w:rFonts w:ascii="Times New Roman" w:hAnsi="Times New Roman"/>
          <w:b/>
          <w:bCs/>
          <w:sz w:val="24"/>
        </w:rPr>
      </w:pPr>
    </w:p>
    <w:p w14:paraId="3A02AD6C" w14:textId="77777777" w:rsidR="005D19D8" w:rsidRPr="00F85ADD" w:rsidRDefault="005D19D8" w:rsidP="005D19D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F85ADD">
        <w:rPr>
          <w:rFonts w:ascii="Times New Roman" w:eastAsia="Verdana" w:hAnsi="Times New Roman"/>
          <w:sz w:val="24"/>
          <w:lang w:eastAsia="pl-PL"/>
        </w:rPr>
        <w:t>Cena oferty ( brutto) obliczona wg SWZ:</w:t>
      </w:r>
    </w:p>
    <w:p w14:paraId="13C3E9B8" w14:textId="77777777" w:rsidR="005D19D8" w:rsidRPr="00F85ADD" w:rsidRDefault="005D19D8" w:rsidP="005D19D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F85ADD">
        <w:rPr>
          <w:rFonts w:ascii="Times New Roman" w:eastAsia="Verdana" w:hAnsi="Times New Roman"/>
          <w:sz w:val="24"/>
          <w:lang w:eastAsia="pl-PL"/>
        </w:rPr>
        <w:t>brutto :  ................................... zł</w:t>
      </w:r>
    </w:p>
    <w:p w14:paraId="5DE9F762" w14:textId="77777777" w:rsidR="005D19D8" w:rsidRPr="00F85ADD" w:rsidRDefault="005D19D8" w:rsidP="005D19D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F85ADD">
        <w:rPr>
          <w:rFonts w:ascii="Times New Roman" w:eastAsia="Verdana" w:hAnsi="Times New Roman"/>
          <w:sz w:val="24"/>
          <w:lang w:eastAsia="pl-PL"/>
        </w:rPr>
        <w:t>słownie : ............................................................................... zł.</w:t>
      </w:r>
    </w:p>
    <w:p w14:paraId="73C445A3" w14:textId="77777777" w:rsidR="005D19D8" w:rsidRPr="00F85ADD" w:rsidRDefault="005D19D8" w:rsidP="005D19D8">
      <w:pPr>
        <w:spacing w:line="240" w:lineRule="auto"/>
        <w:ind w:left="142"/>
        <w:rPr>
          <w:rFonts w:ascii="Times New Roman" w:hAnsi="Times New Roman"/>
          <w:b/>
          <w:bCs/>
          <w:sz w:val="24"/>
        </w:rPr>
      </w:pPr>
    </w:p>
    <w:p w14:paraId="4BB072A7" w14:textId="77777777" w:rsidR="005D19D8" w:rsidRPr="00F85ADD" w:rsidRDefault="005D19D8" w:rsidP="005D19D8">
      <w:pPr>
        <w:spacing w:line="240" w:lineRule="auto"/>
        <w:jc w:val="left"/>
        <w:rPr>
          <w:rFonts w:ascii="Times New Roman" w:hAnsi="Times New Roman"/>
          <w:b/>
          <w:bCs/>
          <w:sz w:val="24"/>
          <w:szCs w:val="20"/>
          <w:lang w:eastAsia="ar-SA"/>
        </w:rPr>
      </w:pPr>
      <w:r w:rsidRPr="00F85ADD">
        <w:rPr>
          <w:rFonts w:ascii="Times New Roman" w:hAnsi="Times New Roman"/>
          <w:b/>
          <w:bCs/>
          <w:sz w:val="24"/>
          <w:szCs w:val="20"/>
          <w:lang w:eastAsia="ar-SA"/>
        </w:rPr>
        <w:t>Kryterium Nr 2 – Gotowość do pracy (Gp)</w:t>
      </w:r>
    </w:p>
    <w:p w14:paraId="4B2B54FF" w14:textId="77777777" w:rsidR="005D19D8" w:rsidRPr="00F85ADD" w:rsidRDefault="005D19D8" w:rsidP="005D19D8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58689CCB" w14:textId="77777777" w:rsidR="005D19D8" w:rsidRPr="00F85ADD" w:rsidRDefault="005D19D8" w:rsidP="005D19D8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4053EFA3" w14:textId="77777777" w:rsidR="005D19D8" w:rsidRPr="00F85ADD" w:rsidRDefault="005D19D8" w:rsidP="005D19D8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  <w:r w:rsidRPr="00F85ADD">
        <w:rPr>
          <w:rFonts w:ascii="Times New Roman" w:hAnsi="Times New Roman"/>
          <w:sz w:val="24"/>
          <w:szCs w:val="20"/>
          <w:lang w:eastAsia="ar-SA"/>
        </w:rPr>
        <w:t>Czas podstawienia pojazdu zastępczego ........................... minut.</w:t>
      </w:r>
    </w:p>
    <w:p w14:paraId="6F1D1C86" w14:textId="77777777" w:rsidR="005D19D8" w:rsidRPr="00F85ADD" w:rsidRDefault="005D19D8" w:rsidP="005D19D8">
      <w:pPr>
        <w:spacing w:line="240" w:lineRule="auto"/>
        <w:jc w:val="left"/>
        <w:rPr>
          <w:rFonts w:ascii="Times New Roman" w:hAnsi="Times New Roman"/>
          <w:i/>
          <w:iCs/>
          <w:sz w:val="24"/>
          <w:szCs w:val="20"/>
          <w:lang w:eastAsia="ar-SA"/>
        </w:rPr>
      </w:pPr>
      <w:r w:rsidRPr="00F85ADD">
        <w:rPr>
          <w:rFonts w:ascii="Times New Roman" w:hAnsi="Times New Roman"/>
          <w:i/>
          <w:iCs/>
          <w:sz w:val="24"/>
          <w:szCs w:val="20"/>
          <w:lang w:eastAsia="ar-SA"/>
        </w:rPr>
        <w:t>(poniżej 60 min / od 60 do 90 min włącznie / powyżej 90 min)</w:t>
      </w:r>
    </w:p>
    <w:p w14:paraId="62B8B9F4" w14:textId="373DD328" w:rsidR="00EE7BD3" w:rsidRPr="00F85ADD" w:rsidRDefault="00EE7BD3">
      <w:pPr>
        <w:spacing w:line="240" w:lineRule="auto"/>
        <w:jc w:val="left"/>
        <w:rPr>
          <w:rFonts w:ascii="Times New Roman" w:eastAsia="Verdana" w:hAnsi="Times New Roman"/>
          <w:sz w:val="24"/>
          <w:lang w:eastAsia="pl-PL"/>
        </w:rPr>
      </w:pPr>
      <w:r w:rsidRPr="00F85ADD">
        <w:rPr>
          <w:rFonts w:ascii="Times New Roman" w:eastAsia="Verdana" w:hAnsi="Times New Roman"/>
          <w:sz w:val="24"/>
          <w:lang w:eastAsia="pl-PL"/>
        </w:rPr>
        <w:br w:type="page"/>
      </w:r>
    </w:p>
    <w:p w14:paraId="3F30238B" w14:textId="77777777" w:rsidR="00EE7BD3" w:rsidRPr="00F85ADD" w:rsidRDefault="00EE7BD3" w:rsidP="00EE7BD3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41092656" w14:textId="73D1F3E3" w:rsidR="00206F9B" w:rsidRPr="00F85ADD" w:rsidRDefault="00206F9B" w:rsidP="00206F9B">
      <w:pPr>
        <w:rPr>
          <w:rFonts w:ascii="Times New Roman" w:hAnsi="Times New Roman"/>
          <w:sz w:val="24"/>
          <w:lang w:eastAsia="pl-PL"/>
        </w:rPr>
      </w:pPr>
      <w:r w:rsidRPr="00F85ADD">
        <w:rPr>
          <w:rFonts w:ascii="Times New Roman" w:hAnsi="Times New Roman"/>
          <w:sz w:val="24"/>
          <w:lang w:eastAsia="pl-PL"/>
        </w:rPr>
        <w:t>Oferujemy realizację zamówienia zgodnie z wymogami określonymi</w:t>
      </w:r>
      <w:r w:rsidRPr="00F85ADD">
        <w:rPr>
          <w:rFonts w:ascii="Times New Roman" w:hAnsi="Times New Roman"/>
          <w:b/>
          <w:sz w:val="24"/>
          <w:lang w:eastAsia="pl-PL"/>
        </w:rPr>
        <w:t xml:space="preserve"> </w:t>
      </w:r>
      <w:r w:rsidRPr="00F85ADD">
        <w:rPr>
          <w:rFonts w:ascii="Times New Roman" w:hAnsi="Times New Roman"/>
          <w:sz w:val="24"/>
          <w:lang w:eastAsia="pl-PL"/>
        </w:rPr>
        <w:t>w Specyfikacji Warunków Zamówienia</w:t>
      </w:r>
      <w:r w:rsidR="00EE7BD3" w:rsidRPr="00F85ADD">
        <w:rPr>
          <w:rFonts w:ascii="Times New Roman" w:hAnsi="Times New Roman"/>
          <w:sz w:val="24"/>
          <w:lang w:eastAsia="pl-PL"/>
        </w:rPr>
        <w:t>.</w:t>
      </w:r>
      <w:r w:rsidRPr="00F85ADD">
        <w:rPr>
          <w:rFonts w:ascii="Times New Roman" w:hAnsi="Times New Roman"/>
          <w:sz w:val="24"/>
          <w:lang w:eastAsia="pl-PL"/>
        </w:rPr>
        <w:t xml:space="preserve"> </w:t>
      </w:r>
    </w:p>
    <w:p w14:paraId="172DC9F1" w14:textId="303B5868" w:rsidR="00B65807" w:rsidRPr="00F85ADD" w:rsidRDefault="00EA2601" w:rsidP="00C852F1">
      <w:pPr>
        <w:tabs>
          <w:tab w:val="right" w:leader="dot" w:pos="9633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 w:rsidRPr="00F85ADD">
        <w:rPr>
          <w:rFonts w:ascii="Times New Roman" w:hAnsi="Times New Roman"/>
          <w:color w:val="000000" w:themeColor="text1"/>
          <w:sz w:val="24"/>
        </w:rPr>
        <w:t xml:space="preserve">3. </w:t>
      </w:r>
      <w:r w:rsidR="00AA5A4E" w:rsidRPr="00F85ADD">
        <w:rPr>
          <w:rFonts w:ascii="Times New Roman" w:hAnsi="Times New Roman"/>
          <w:color w:val="000000" w:themeColor="text1"/>
          <w:sz w:val="24"/>
        </w:rPr>
        <w:t>Oświadczamy, że zamówienie realizować będziemy: sami/z udziałem podwykonawcy-ów</w:t>
      </w:r>
      <w:r w:rsidR="00AA5A4E" w:rsidRPr="00F85ADD">
        <w:rPr>
          <w:rFonts w:ascii="Times New Roman" w:hAnsi="Times New Roman"/>
          <w:b/>
          <w:color w:val="000000" w:themeColor="text1"/>
          <w:sz w:val="24"/>
        </w:rPr>
        <w:t>**</w:t>
      </w:r>
    </w:p>
    <w:p w14:paraId="52A8EBAE" w14:textId="77777777" w:rsidR="00B65807" w:rsidRPr="00F85ADD" w:rsidRDefault="00AA5A4E" w:rsidP="00C852F1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</w:rPr>
      </w:pPr>
      <w:r w:rsidRPr="00F85ADD">
        <w:rPr>
          <w:rFonts w:ascii="Times New Roman" w:hAnsi="Times New Roman"/>
          <w:i/>
          <w:color w:val="000000" w:themeColor="text1"/>
          <w:sz w:val="24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F85ADD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F85ADD">
        <w:rPr>
          <w:rFonts w:ascii="Times New Roman" w:hAnsi="Times New Roman"/>
          <w:i/>
          <w:color w:val="000000" w:themeColor="text1"/>
          <w:sz w:val="24"/>
        </w:rPr>
        <w:t>)</w:t>
      </w:r>
    </w:p>
    <w:p w14:paraId="356656D7" w14:textId="77777777" w:rsidR="00DD42D6" w:rsidRPr="00F85ADD" w:rsidRDefault="00DD42D6" w:rsidP="00C852F1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F85ADD">
        <w:rPr>
          <w:rFonts w:ascii="Times New Roman" w:hAnsi="Times New Roman"/>
          <w:color w:val="000000" w:themeColor="text1"/>
          <w:sz w:val="24"/>
        </w:rPr>
        <w:tab/>
      </w:r>
    </w:p>
    <w:p w14:paraId="321E4DC6" w14:textId="77777777" w:rsidR="0083030E" w:rsidRPr="00F85ADD" w:rsidRDefault="0083030E" w:rsidP="00C852F1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F85ADD">
        <w:rPr>
          <w:rFonts w:ascii="Times New Roman" w:hAnsi="Times New Roman"/>
          <w:color w:val="000000" w:themeColor="text1"/>
          <w:sz w:val="24"/>
        </w:rPr>
        <w:tab/>
      </w:r>
    </w:p>
    <w:p w14:paraId="1B0AFBA1" w14:textId="5CE45576" w:rsidR="00F51262" w:rsidRPr="00F85ADD" w:rsidRDefault="00EA2601" w:rsidP="00C852F1">
      <w:pPr>
        <w:tabs>
          <w:tab w:val="right" w:leader="dot" w:pos="9633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 w:rsidRPr="00F85ADD">
        <w:rPr>
          <w:rFonts w:ascii="Times New Roman" w:hAnsi="Times New Roman"/>
          <w:color w:val="000000" w:themeColor="text1"/>
          <w:sz w:val="24"/>
        </w:rPr>
        <w:t xml:space="preserve">4. </w:t>
      </w:r>
      <w:r w:rsidR="00F51262" w:rsidRPr="00F85ADD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0F641C4B" w14:textId="4E37FCCC" w:rsidR="00B65807" w:rsidRPr="00F85ADD" w:rsidRDefault="003F2E68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F85ADD">
        <w:rPr>
          <w:rFonts w:ascii="Times New Roman" w:hAnsi="Times New Roman"/>
          <w:color w:val="000000" w:themeColor="text1"/>
          <w:sz w:val="24"/>
        </w:rPr>
        <w:t>zapoznaliśmy się i w pełni oraz bez żadnych zastrzeżeń akceptujemy treść Specyfikacji Warunków Zamówienia, zwanej w dalszej treści SWZ wraz</w:t>
      </w:r>
      <w:r w:rsidR="00D34406" w:rsidRPr="00F85ADD">
        <w:rPr>
          <w:rFonts w:ascii="Times New Roman" w:hAnsi="Times New Roman"/>
          <w:color w:val="000000" w:themeColor="text1"/>
          <w:sz w:val="24"/>
        </w:rPr>
        <w:t xml:space="preserve"> </w:t>
      </w:r>
      <w:r w:rsidRPr="00F85ADD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0E9E23B2" w14:textId="6B99695D" w:rsidR="00B65807" w:rsidRPr="00F85ADD" w:rsidRDefault="003F2E68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F85ADD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63CC0ADA" w14:textId="60BB606E" w:rsidR="00B65807" w:rsidRPr="00F85ADD" w:rsidRDefault="003F2E68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F85ADD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F85ADD">
        <w:rPr>
          <w:rFonts w:ascii="Times New Roman" w:hAnsi="Times New Roman"/>
          <w:color w:val="000000" w:themeColor="text1"/>
          <w:sz w:val="24"/>
        </w:rPr>
        <w:t>ów</w:t>
      </w:r>
      <w:r w:rsidRPr="00F85ADD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7048D6" w:rsidRPr="00F85ADD">
        <w:rPr>
          <w:rFonts w:ascii="Times New Roman" w:hAnsi="Times New Roman"/>
          <w:color w:val="000000" w:themeColor="text1"/>
          <w:sz w:val="24"/>
        </w:rPr>
        <w:t> </w:t>
      </w:r>
      <w:r w:rsidRPr="00F85ADD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F85ADD">
        <w:rPr>
          <w:rFonts w:ascii="Times New Roman" w:hAnsi="Times New Roman"/>
          <w:color w:val="000000" w:themeColor="text1"/>
          <w:sz w:val="24"/>
        </w:rPr>
        <w:t>ów</w:t>
      </w:r>
      <w:r w:rsidRPr="00F85ADD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F85ADD">
        <w:rPr>
          <w:rFonts w:ascii="Times New Roman" w:hAnsi="Times New Roman"/>
          <w:color w:val="000000" w:themeColor="text1"/>
          <w:sz w:val="24"/>
        </w:rPr>
        <w:t>ch</w:t>
      </w:r>
      <w:r w:rsidRPr="00F85ADD">
        <w:rPr>
          <w:rFonts w:ascii="Times New Roman" w:hAnsi="Times New Roman"/>
          <w:color w:val="000000" w:themeColor="text1"/>
          <w:sz w:val="24"/>
        </w:rPr>
        <w:t xml:space="preserve"> warunkach,</w:t>
      </w:r>
      <w:r w:rsidR="00D34406" w:rsidRPr="00F85ADD">
        <w:rPr>
          <w:rFonts w:ascii="Times New Roman" w:hAnsi="Times New Roman"/>
          <w:color w:val="000000" w:themeColor="text1"/>
          <w:sz w:val="24"/>
        </w:rPr>
        <w:t xml:space="preserve"> </w:t>
      </w:r>
      <w:r w:rsidRPr="00F85ADD">
        <w:rPr>
          <w:rFonts w:ascii="Times New Roman" w:hAnsi="Times New Roman"/>
          <w:color w:val="000000" w:themeColor="text1"/>
          <w:sz w:val="24"/>
        </w:rPr>
        <w:t>w miejscu i terminie wskazanym przez Zamawiającego,</w:t>
      </w:r>
    </w:p>
    <w:p w14:paraId="25C926F6" w14:textId="77777777" w:rsidR="00B65807" w:rsidRPr="00F85ADD" w:rsidRDefault="003F2E68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F85ADD">
        <w:rPr>
          <w:rFonts w:ascii="Times New Roman" w:hAnsi="Times New Roman"/>
          <w:color w:val="000000" w:themeColor="text1"/>
          <w:sz w:val="24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4EB8B693" w14:textId="77777777" w:rsidR="00B65807" w:rsidRPr="00F85ADD" w:rsidRDefault="00B65807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F85ADD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F85ADD">
        <w:rPr>
          <w:rFonts w:ascii="Times New Roman" w:hAnsi="Times New Roman"/>
          <w:color w:val="000000" w:themeColor="text1"/>
          <w:sz w:val="24"/>
        </w:rPr>
        <w:t>3</w:t>
      </w:r>
      <w:r w:rsidRPr="00F85ADD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F85ADD">
        <w:rPr>
          <w:rFonts w:ascii="Times New Roman" w:hAnsi="Times New Roman"/>
          <w:color w:val="000000" w:themeColor="text1"/>
          <w:sz w:val="24"/>
        </w:rPr>
        <w:t> </w:t>
      </w:r>
      <w:r w:rsidRPr="00F85ADD">
        <w:rPr>
          <w:rFonts w:ascii="Times New Roman" w:hAnsi="Times New Roman"/>
          <w:color w:val="000000" w:themeColor="text1"/>
          <w:sz w:val="24"/>
        </w:rPr>
        <w:t>wraz z</w:t>
      </w:r>
      <w:r w:rsidR="008F2341" w:rsidRPr="00F85ADD">
        <w:rPr>
          <w:rFonts w:ascii="Times New Roman" w:hAnsi="Times New Roman"/>
          <w:color w:val="000000" w:themeColor="text1"/>
          <w:sz w:val="24"/>
        </w:rPr>
        <w:t> </w:t>
      </w:r>
      <w:r w:rsidR="001A4CCF" w:rsidRPr="00F85ADD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F85ADD">
        <w:rPr>
          <w:rFonts w:ascii="Times New Roman" w:hAnsi="Times New Roman"/>
          <w:color w:val="000000" w:themeColor="text1"/>
          <w:sz w:val="24"/>
        </w:rPr>
        <w:t>,</w:t>
      </w:r>
    </w:p>
    <w:p w14:paraId="1F40F4AE" w14:textId="77777777" w:rsidR="004A3B5B" w:rsidRPr="00F85ADD" w:rsidRDefault="004A3B5B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F85ADD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F85ADD">
        <w:rPr>
          <w:rFonts w:ascii="Times New Roman" w:hAnsi="Times New Roman"/>
          <w:color w:val="000000" w:themeColor="text1"/>
          <w:sz w:val="24"/>
        </w:rPr>
        <w:t>akceptujemy</w:t>
      </w:r>
      <w:r w:rsidRPr="00F85ADD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F85ADD">
        <w:rPr>
          <w:rFonts w:ascii="Times New Roman" w:hAnsi="Times New Roman"/>
          <w:color w:val="000000" w:themeColor="text1"/>
          <w:sz w:val="24"/>
        </w:rPr>
        <w:t>,</w:t>
      </w:r>
    </w:p>
    <w:p w14:paraId="19F7716F" w14:textId="09D1C948" w:rsidR="00EC4757" w:rsidRPr="00F85ADD" w:rsidRDefault="00CE3337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F85ADD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 w:rsidRPr="00F85ADD">
        <w:rPr>
          <w:rFonts w:ascii="Times New Roman" w:hAnsi="Times New Roman"/>
          <w:color w:val="000000" w:themeColor="text1"/>
          <w:sz w:val="24"/>
        </w:rPr>
        <w:t xml:space="preserve"> </w:t>
      </w:r>
      <w:r w:rsidRPr="00F85ADD">
        <w:rPr>
          <w:rFonts w:ascii="Times New Roman" w:hAnsi="Times New Roman"/>
          <w:color w:val="000000" w:themeColor="text1"/>
          <w:sz w:val="24"/>
        </w:rPr>
        <w:t>w niniejszym postępowaniu;</w:t>
      </w:r>
    </w:p>
    <w:p w14:paraId="30EC7B39" w14:textId="16925305" w:rsidR="00B65807" w:rsidRPr="00F85ADD" w:rsidRDefault="009C7231" w:rsidP="00C852F1">
      <w:pPr>
        <w:tabs>
          <w:tab w:val="left" w:leader="dot" w:pos="9072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 w:rsidRPr="00F85ADD">
        <w:rPr>
          <w:rFonts w:ascii="Times New Roman" w:hAnsi="Times New Roman"/>
          <w:color w:val="000000" w:themeColor="text1"/>
          <w:sz w:val="24"/>
        </w:rPr>
        <w:t xml:space="preserve">5. </w:t>
      </w:r>
      <w:r w:rsidR="00B65807" w:rsidRPr="00F85ADD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7B400349" w14:textId="77777777" w:rsidR="00B65807" w:rsidRPr="00F85ADD" w:rsidRDefault="00B65807" w:rsidP="00C852F1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F85ADD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F85ADD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61CAEF98" w14:textId="77777777" w:rsidR="00B65807" w:rsidRPr="00F85ADD" w:rsidRDefault="00B65807" w:rsidP="00C852F1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F85ADD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F85ADD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41567F99" w14:textId="77777777" w:rsidR="00F76D3C" w:rsidRPr="00F85ADD" w:rsidRDefault="00E53CC4" w:rsidP="00C852F1">
      <w:pPr>
        <w:pStyle w:val="Akapitzlist"/>
        <w:numPr>
          <w:ilvl w:val="0"/>
          <w:numId w:val="27"/>
        </w:numPr>
        <w:tabs>
          <w:tab w:val="left" w:pos="6804"/>
          <w:tab w:val="left" w:pos="8789"/>
        </w:tabs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F85ADD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 w:rsidRPr="00F85ADD">
        <w:rPr>
          <w:rFonts w:ascii="Times New Roman" w:hAnsi="Times New Roman"/>
          <w:color w:val="000000" w:themeColor="text1"/>
          <w:sz w:val="24"/>
        </w:rPr>
        <w:t>:</w:t>
      </w:r>
    </w:p>
    <w:p w14:paraId="2E69E135" w14:textId="6A5A22F8" w:rsidR="00F76D3C" w:rsidRPr="00F85ADD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F85ADD">
        <w:rPr>
          <w:rFonts w:ascii="Times New Roman" w:hAnsi="Times New Roman"/>
          <w:color w:val="000000" w:themeColor="text1"/>
          <w:sz w:val="24"/>
        </w:rPr>
        <w:t xml:space="preserve">mikro       </w:t>
      </w:r>
      <w:r w:rsidRPr="00F85ADD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F85ADD">
        <w:rPr>
          <w:rFonts w:ascii="Times New Roman" w:hAnsi="Times New Roman"/>
          <w:color w:val="000000" w:themeColor="text1"/>
          <w:sz w:val="24"/>
        </w:rPr>
        <w:t xml:space="preserve"> TAK</w:t>
      </w:r>
      <w:r w:rsidRPr="00F85ADD">
        <w:rPr>
          <w:rFonts w:ascii="Times New Roman" w:hAnsi="Times New Roman"/>
          <w:color w:val="000000" w:themeColor="text1"/>
          <w:sz w:val="24"/>
        </w:rPr>
        <w:tab/>
      </w:r>
      <w:r w:rsidRPr="00F85ADD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F85ADD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2EF172D1" w14:textId="1EFC6760" w:rsidR="00F76D3C" w:rsidRPr="00F85ADD" w:rsidRDefault="00F76D3C" w:rsidP="00C852F1">
      <w:pPr>
        <w:tabs>
          <w:tab w:val="left" w:pos="6804"/>
          <w:tab w:val="left" w:pos="8789"/>
        </w:tabs>
        <w:spacing w:line="276" w:lineRule="auto"/>
        <w:ind w:firstLine="69"/>
        <w:rPr>
          <w:rFonts w:ascii="Times New Roman" w:hAnsi="Times New Roman"/>
          <w:color w:val="000000" w:themeColor="text1"/>
          <w:sz w:val="24"/>
        </w:rPr>
      </w:pPr>
      <w:r w:rsidRPr="00F85ADD">
        <w:rPr>
          <w:rFonts w:ascii="Times New Roman" w:hAnsi="Times New Roman"/>
          <w:color w:val="000000" w:themeColor="text1"/>
          <w:sz w:val="24"/>
        </w:rPr>
        <w:t xml:space="preserve">      </w:t>
      </w:r>
      <w:r w:rsidR="00E53CC4" w:rsidRPr="00F85ADD">
        <w:rPr>
          <w:rFonts w:ascii="Times New Roman" w:hAnsi="Times New Roman"/>
          <w:color w:val="000000" w:themeColor="text1"/>
          <w:sz w:val="24"/>
        </w:rPr>
        <w:t>małych</w:t>
      </w:r>
      <w:r w:rsidRPr="00F85ADD">
        <w:rPr>
          <w:rFonts w:ascii="Times New Roman" w:hAnsi="Times New Roman"/>
          <w:color w:val="000000" w:themeColor="text1"/>
          <w:sz w:val="24"/>
        </w:rPr>
        <w:t xml:space="preserve">     </w:t>
      </w:r>
      <w:r w:rsidRPr="00F85ADD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F85ADD">
        <w:rPr>
          <w:rFonts w:ascii="Times New Roman" w:hAnsi="Times New Roman"/>
          <w:color w:val="000000" w:themeColor="text1"/>
          <w:sz w:val="24"/>
        </w:rPr>
        <w:t xml:space="preserve"> TAK   </w:t>
      </w:r>
      <w:r w:rsidRPr="00F85ADD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F85ADD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7FCE771E" w14:textId="54169B33" w:rsidR="00F76D3C" w:rsidRPr="00F85ADD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F85ADD">
        <w:rPr>
          <w:rFonts w:ascii="Times New Roman" w:hAnsi="Times New Roman"/>
          <w:color w:val="000000" w:themeColor="text1"/>
          <w:sz w:val="24"/>
        </w:rPr>
        <w:t>średnich</w:t>
      </w:r>
      <w:r w:rsidR="00F76D3C" w:rsidRPr="00F85ADD">
        <w:rPr>
          <w:rFonts w:ascii="Times New Roman" w:hAnsi="Times New Roman"/>
          <w:color w:val="000000" w:themeColor="text1"/>
          <w:sz w:val="24"/>
        </w:rPr>
        <w:t xml:space="preserve">   </w:t>
      </w:r>
      <w:r w:rsidR="00F76D3C" w:rsidRPr="00F85ADD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F85ADD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F85ADD">
        <w:rPr>
          <w:rFonts w:ascii="Times New Roman" w:hAnsi="Times New Roman"/>
          <w:color w:val="000000" w:themeColor="text1"/>
          <w:sz w:val="24"/>
        </w:rPr>
        <w:tab/>
      </w:r>
      <w:r w:rsidR="00F76D3C" w:rsidRPr="00F85ADD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F85ADD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2EBCA6C5" w14:textId="56B22850" w:rsidR="00E53CC4" w:rsidRPr="00F85ADD" w:rsidRDefault="00E53CC4" w:rsidP="00C852F1">
      <w:pPr>
        <w:tabs>
          <w:tab w:val="num" w:pos="426"/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F85ADD">
        <w:rPr>
          <w:rFonts w:ascii="Times New Roman" w:hAnsi="Times New Roman"/>
          <w:color w:val="000000" w:themeColor="text1"/>
          <w:sz w:val="24"/>
        </w:rPr>
        <w:t xml:space="preserve">przedsiębiorstw w rozumieniu Załącznika nr 1 do Rozporządzenia Komisji (UE) </w:t>
      </w:r>
      <w:r w:rsidR="00F76D3C" w:rsidRPr="00F85ADD">
        <w:rPr>
          <w:rFonts w:ascii="Times New Roman" w:hAnsi="Times New Roman"/>
          <w:color w:val="000000" w:themeColor="text1"/>
          <w:sz w:val="24"/>
        </w:rPr>
        <w:t xml:space="preserve">                        </w:t>
      </w:r>
      <w:r w:rsidRPr="00F85ADD">
        <w:rPr>
          <w:rFonts w:ascii="Times New Roman" w:hAnsi="Times New Roman"/>
          <w:color w:val="000000" w:themeColor="text1"/>
          <w:sz w:val="24"/>
        </w:rPr>
        <w:t xml:space="preserve">Nr 651/2014 z dnia 17 czerwca 2014 r. uznającego niektóre rodzaje pomocy za zgodne </w:t>
      </w:r>
      <w:r w:rsidR="00F76D3C" w:rsidRPr="00F85ADD">
        <w:rPr>
          <w:rFonts w:ascii="Times New Roman" w:hAnsi="Times New Roman"/>
          <w:color w:val="000000" w:themeColor="text1"/>
          <w:sz w:val="24"/>
        </w:rPr>
        <w:t xml:space="preserve">                </w:t>
      </w:r>
      <w:r w:rsidRPr="00F85ADD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 w:rsidRPr="00F85ADD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680CC3AF" w14:textId="77777777" w:rsidR="00B65807" w:rsidRPr="00F85ADD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</w:rPr>
      </w:pPr>
      <w:r w:rsidRPr="00F85ADD">
        <w:rPr>
          <w:rFonts w:ascii="Times New Roman" w:hAnsi="Times New Roman"/>
          <w:color w:val="000000" w:themeColor="text1"/>
          <w:sz w:val="24"/>
        </w:rPr>
        <w:tab/>
      </w:r>
      <w:r w:rsidRPr="00F85ADD">
        <w:rPr>
          <w:rFonts w:ascii="Times New Roman" w:hAnsi="Times New Roman"/>
          <w:color w:val="000000" w:themeColor="text1"/>
          <w:sz w:val="24"/>
        </w:rPr>
        <w:tab/>
      </w:r>
      <w:r w:rsidRPr="00F85ADD">
        <w:rPr>
          <w:rFonts w:ascii="Times New Roman" w:hAnsi="Times New Roman"/>
          <w:color w:val="000000" w:themeColor="text1"/>
          <w:sz w:val="24"/>
        </w:rPr>
        <w:tab/>
      </w:r>
      <w:r w:rsidRPr="00F85ADD">
        <w:rPr>
          <w:rFonts w:ascii="Times New Roman" w:hAnsi="Times New Roman"/>
          <w:color w:val="000000" w:themeColor="text1"/>
          <w:sz w:val="24"/>
        </w:rPr>
        <w:tab/>
      </w:r>
    </w:p>
    <w:p w14:paraId="4CBBF6ED" w14:textId="77777777" w:rsidR="00B65807" w:rsidRPr="00F85ADD" w:rsidRDefault="00B65807" w:rsidP="00C852F1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color w:val="000000" w:themeColor="text1"/>
          <w:szCs w:val="20"/>
        </w:rPr>
      </w:pPr>
      <w:r w:rsidRPr="00F85ADD">
        <w:rPr>
          <w:rFonts w:ascii="Times New Roman" w:hAnsi="Times New Roman"/>
          <w:color w:val="000000" w:themeColor="text1"/>
          <w:sz w:val="24"/>
        </w:rPr>
        <w:tab/>
        <w:t xml:space="preserve">(data) </w:t>
      </w:r>
      <w:r w:rsidRPr="00F85ADD">
        <w:rPr>
          <w:rFonts w:ascii="Times New Roman" w:hAnsi="Times New Roman"/>
          <w:color w:val="000000" w:themeColor="text1"/>
          <w:sz w:val="24"/>
        </w:rPr>
        <w:tab/>
      </w:r>
      <w:r w:rsidRPr="00F85ADD">
        <w:rPr>
          <w:rFonts w:ascii="Times New Roman" w:hAnsi="Times New Roman"/>
          <w:color w:val="000000" w:themeColor="text1"/>
          <w:szCs w:val="20"/>
        </w:rPr>
        <w:t>(pieczęć i podpis osób/osoby uprawnionej do reprezentowania</w:t>
      </w:r>
      <w:r w:rsidRPr="00F85ADD">
        <w:rPr>
          <w:rFonts w:ascii="Times New Roman" w:hAnsi="Times New Roman"/>
          <w:color w:val="000000" w:themeColor="text1"/>
          <w:szCs w:val="20"/>
        </w:rPr>
        <w:br/>
      </w:r>
      <w:r w:rsidRPr="00F85ADD">
        <w:rPr>
          <w:rFonts w:ascii="Times New Roman" w:hAnsi="Times New Roman"/>
          <w:color w:val="000000" w:themeColor="text1"/>
          <w:szCs w:val="20"/>
        </w:rPr>
        <w:tab/>
      </w:r>
      <w:r w:rsidRPr="00F85ADD">
        <w:rPr>
          <w:rFonts w:ascii="Times New Roman" w:hAnsi="Times New Roman"/>
          <w:color w:val="000000" w:themeColor="text1"/>
          <w:szCs w:val="20"/>
        </w:rPr>
        <w:tab/>
        <w:t>Wykonawcy i składania oświadczeń woli w jego imieniu)</w:t>
      </w:r>
    </w:p>
    <w:p w14:paraId="61FCC095" w14:textId="77777777" w:rsidR="00CC2706" w:rsidRPr="00F85ADD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</w:rPr>
      </w:pPr>
    </w:p>
    <w:p w14:paraId="3874EFD8" w14:textId="77777777" w:rsidR="00B65807" w:rsidRPr="00F85ADD" w:rsidRDefault="00B65807" w:rsidP="00C852F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F85ADD">
        <w:rPr>
          <w:rFonts w:ascii="Times New Roman" w:hAnsi="Times New Roman"/>
          <w:b/>
          <w:color w:val="000000" w:themeColor="text1"/>
          <w:sz w:val="24"/>
        </w:rPr>
        <w:t>*</w:t>
      </w:r>
      <w:r w:rsidRPr="00F85ADD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F85ADD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F85ADD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F85ADD">
        <w:rPr>
          <w:rFonts w:ascii="Times New Roman" w:hAnsi="Times New Roman"/>
          <w:b/>
          <w:color w:val="000000" w:themeColor="text1"/>
          <w:sz w:val="24"/>
        </w:rPr>
        <w:t>s</w:t>
      </w:r>
      <w:r w:rsidRPr="00F85ADD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F85ADD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7921F187" w14:textId="77777777" w:rsidR="00E57C51" w:rsidRPr="00F85ADD" w:rsidRDefault="00B65807" w:rsidP="00C852F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F85ADD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F85ADD">
        <w:rPr>
          <w:rFonts w:ascii="Times New Roman" w:hAnsi="Times New Roman"/>
          <w:b/>
          <w:color w:val="000000" w:themeColor="text1"/>
          <w:sz w:val="24"/>
        </w:rPr>
        <w:t>*</w:t>
      </w:r>
      <w:r w:rsidRPr="00F85ADD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263BD3DC" w14:textId="77777777" w:rsidR="00CE3337" w:rsidRPr="00F85ADD" w:rsidRDefault="00DE431E" w:rsidP="00C852F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F85ADD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F85ADD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F85ADD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F85ADD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F85ADD">
        <w:rPr>
          <w:rFonts w:ascii="Times New Roman" w:hAnsi="Times New Roman"/>
          <w:b/>
          <w:color w:val="000000" w:themeColor="text1"/>
          <w:sz w:val="24"/>
        </w:rPr>
        <w:t>w</w:t>
      </w:r>
      <w:r w:rsidRPr="00F85ADD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F85ADD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F85ADD" w:rsidSect="00EA54F1">
      <w:footerReference w:type="default" r:id="rId8"/>
      <w:headerReference w:type="first" r:id="rId9"/>
      <w:footerReference w:type="first" r:id="rId10"/>
      <w:pgSz w:w="11907" w:h="16840" w:code="9"/>
      <w:pgMar w:top="568" w:right="1417" w:bottom="1417" w:left="1134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737C3" w14:textId="77777777" w:rsidR="00506384" w:rsidRDefault="00506384">
      <w:r>
        <w:separator/>
      </w:r>
    </w:p>
  </w:endnote>
  <w:endnote w:type="continuationSeparator" w:id="0">
    <w:p w14:paraId="7D62FB38" w14:textId="77777777" w:rsidR="00506384" w:rsidRDefault="00506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764AC1B8" w14:textId="77777777" w:rsidR="00765F3C" w:rsidRPr="00C852F1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C852F1">
          <w:rPr>
            <w:rFonts w:ascii="Times New Roman" w:eastAsiaTheme="majorEastAsia" w:hAnsi="Times New Roman"/>
            <w:szCs w:val="20"/>
          </w:rPr>
          <w:t xml:space="preserve">str. </w:t>
        </w:r>
        <w:r w:rsidRPr="00C852F1">
          <w:rPr>
            <w:rFonts w:ascii="Times New Roman" w:eastAsiaTheme="minorEastAsia" w:hAnsi="Times New Roman"/>
            <w:szCs w:val="20"/>
          </w:rPr>
          <w:fldChar w:fldCharType="begin"/>
        </w:r>
        <w:r w:rsidRPr="00C852F1">
          <w:rPr>
            <w:rFonts w:ascii="Times New Roman" w:hAnsi="Times New Roman"/>
            <w:szCs w:val="20"/>
          </w:rPr>
          <w:instrText>PAGE    \* MERGEFORMAT</w:instrText>
        </w:r>
        <w:r w:rsidRPr="00C852F1">
          <w:rPr>
            <w:rFonts w:ascii="Times New Roman" w:eastAsiaTheme="minorEastAsia" w:hAnsi="Times New Roman"/>
            <w:szCs w:val="20"/>
          </w:rPr>
          <w:fldChar w:fldCharType="separate"/>
        </w:r>
        <w:r w:rsidR="00C541BD" w:rsidRPr="00C541BD">
          <w:rPr>
            <w:rFonts w:ascii="Times New Roman" w:eastAsiaTheme="majorEastAsia" w:hAnsi="Times New Roman"/>
            <w:noProof/>
            <w:szCs w:val="20"/>
          </w:rPr>
          <w:t>4</w:t>
        </w:r>
        <w:r w:rsidRPr="00C852F1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2CF6AE06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37047740" w14:textId="77777777" w:rsidR="003A544C" w:rsidRPr="00C852F1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C852F1">
          <w:rPr>
            <w:rFonts w:ascii="Times New Roman" w:eastAsiaTheme="majorEastAsia" w:hAnsi="Times New Roman"/>
            <w:szCs w:val="20"/>
          </w:rPr>
          <w:t xml:space="preserve">str. </w:t>
        </w:r>
        <w:r w:rsidRPr="00C852F1">
          <w:rPr>
            <w:rFonts w:ascii="Times New Roman" w:eastAsiaTheme="minorEastAsia" w:hAnsi="Times New Roman"/>
            <w:szCs w:val="20"/>
          </w:rPr>
          <w:fldChar w:fldCharType="begin"/>
        </w:r>
        <w:r w:rsidRPr="00C852F1">
          <w:rPr>
            <w:rFonts w:ascii="Times New Roman" w:hAnsi="Times New Roman"/>
            <w:szCs w:val="20"/>
          </w:rPr>
          <w:instrText>PAGE    \* MERGEFORMAT</w:instrText>
        </w:r>
        <w:r w:rsidRPr="00C852F1">
          <w:rPr>
            <w:rFonts w:ascii="Times New Roman" w:eastAsiaTheme="minorEastAsia" w:hAnsi="Times New Roman"/>
            <w:szCs w:val="20"/>
          </w:rPr>
          <w:fldChar w:fldCharType="separate"/>
        </w:r>
        <w:r w:rsidR="00C541BD" w:rsidRPr="00C541BD">
          <w:rPr>
            <w:rFonts w:ascii="Times New Roman" w:eastAsiaTheme="majorEastAsia" w:hAnsi="Times New Roman"/>
            <w:noProof/>
            <w:szCs w:val="20"/>
          </w:rPr>
          <w:t>1</w:t>
        </w:r>
        <w:r w:rsidRPr="00C852F1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415F965C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21B66" w14:textId="77777777" w:rsidR="00506384" w:rsidRDefault="00506384">
      <w:r>
        <w:separator/>
      </w:r>
    </w:p>
  </w:footnote>
  <w:footnote w:type="continuationSeparator" w:id="0">
    <w:p w14:paraId="2408C7A9" w14:textId="77777777" w:rsidR="00506384" w:rsidRDefault="00506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F3DB9" w14:textId="77777777" w:rsidR="00532D39" w:rsidRPr="00532D39" w:rsidRDefault="00532D39" w:rsidP="00532D39">
    <w:pPr>
      <w:pStyle w:val="Nagwek"/>
    </w:pPr>
    <w:r w:rsidRPr="00532D39">
      <w:rPr>
        <w:b/>
      </w:rPr>
      <w:t xml:space="preserve">Znak: </w:t>
    </w:r>
    <w:bookmarkStart w:id="6" w:name="_Hlk210288172"/>
    <w:r w:rsidRPr="00532D39">
      <w:rPr>
        <w:b/>
      </w:rPr>
      <w:t>I.271.17.2025</w:t>
    </w:r>
    <w:bookmarkEnd w:id="6"/>
  </w:p>
  <w:p w14:paraId="6DDB41CB" w14:textId="77777777" w:rsidR="00532D39" w:rsidRDefault="0053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13670C7"/>
    <w:multiLevelType w:val="hybridMultilevel"/>
    <w:tmpl w:val="EC7AAE9E"/>
    <w:lvl w:ilvl="0" w:tplc="8964306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16BF49B7"/>
    <w:multiLevelType w:val="hybridMultilevel"/>
    <w:tmpl w:val="BB86B79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696231C"/>
    <w:multiLevelType w:val="hybridMultilevel"/>
    <w:tmpl w:val="54EAE7D4"/>
    <w:lvl w:ilvl="0" w:tplc="04150001">
      <w:start w:val="1"/>
      <w:numFmt w:val="bullet"/>
      <w:lvlText w:val=""/>
      <w:lvlJc w:val="left"/>
      <w:pPr>
        <w:ind w:left="17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22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8B32B5"/>
    <w:multiLevelType w:val="hybridMultilevel"/>
    <w:tmpl w:val="B0BA66D0"/>
    <w:lvl w:ilvl="0" w:tplc="5068FB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890"/>
        </w:tabs>
        <w:ind w:left="100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04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62E66"/>
    <w:multiLevelType w:val="hybridMultilevel"/>
    <w:tmpl w:val="123E4F2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477AC1"/>
    <w:multiLevelType w:val="hybridMultilevel"/>
    <w:tmpl w:val="79900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33432789">
    <w:abstractNumId w:val="14"/>
  </w:num>
  <w:num w:numId="2" w16cid:durableId="563221208">
    <w:abstractNumId w:val="9"/>
  </w:num>
  <w:num w:numId="3" w16cid:durableId="249168031">
    <w:abstractNumId w:val="23"/>
  </w:num>
  <w:num w:numId="4" w16cid:durableId="1767265056">
    <w:abstractNumId w:val="18"/>
  </w:num>
  <w:num w:numId="5" w16cid:durableId="1030955051">
    <w:abstractNumId w:val="25"/>
  </w:num>
  <w:num w:numId="6" w16cid:durableId="761533263">
    <w:abstractNumId w:val="33"/>
  </w:num>
  <w:num w:numId="7" w16cid:durableId="1397316797">
    <w:abstractNumId w:val="22"/>
  </w:num>
  <w:num w:numId="8" w16cid:durableId="825126917">
    <w:abstractNumId w:val="6"/>
  </w:num>
  <w:num w:numId="9" w16cid:durableId="440489919">
    <w:abstractNumId w:val="28"/>
  </w:num>
  <w:num w:numId="10" w16cid:durableId="1849251516">
    <w:abstractNumId w:val="10"/>
  </w:num>
  <w:num w:numId="11" w16cid:durableId="974523533">
    <w:abstractNumId w:val="27"/>
  </w:num>
  <w:num w:numId="12" w16cid:durableId="198976389">
    <w:abstractNumId w:val="8"/>
  </w:num>
  <w:num w:numId="13" w16cid:durableId="341781770">
    <w:abstractNumId w:val="19"/>
  </w:num>
  <w:num w:numId="14" w16cid:durableId="1331562585">
    <w:abstractNumId w:val="20"/>
  </w:num>
  <w:num w:numId="15" w16cid:durableId="166940627">
    <w:abstractNumId w:val="16"/>
  </w:num>
  <w:num w:numId="16" w16cid:durableId="1073510899">
    <w:abstractNumId w:val="17"/>
  </w:num>
  <w:num w:numId="17" w16cid:durableId="1240601593">
    <w:abstractNumId w:val="7"/>
  </w:num>
  <w:num w:numId="18" w16cid:durableId="1712420431">
    <w:abstractNumId w:val="32"/>
  </w:num>
  <w:num w:numId="19" w16cid:durableId="137694711">
    <w:abstractNumId w:val="15"/>
  </w:num>
  <w:num w:numId="20" w16cid:durableId="263077980">
    <w:abstractNumId w:val="30"/>
  </w:num>
  <w:num w:numId="21" w16cid:durableId="1846434241">
    <w:abstractNumId w:val="12"/>
  </w:num>
  <w:num w:numId="22" w16cid:durableId="2051954289">
    <w:abstractNumId w:val="5"/>
  </w:num>
  <w:num w:numId="23" w16cid:durableId="1221938993">
    <w:abstractNumId w:val="11"/>
  </w:num>
  <w:num w:numId="24" w16cid:durableId="1753046195">
    <w:abstractNumId w:val="24"/>
  </w:num>
  <w:num w:numId="25" w16cid:durableId="502012434">
    <w:abstractNumId w:val="31"/>
  </w:num>
  <w:num w:numId="26" w16cid:durableId="1679623790">
    <w:abstractNumId w:val="29"/>
  </w:num>
  <w:num w:numId="27" w16cid:durableId="1106920961">
    <w:abstractNumId w:val="13"/>
  </w:num>
  <w:num w:numId="28" w16cid:durableId="2012639408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8B9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126B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1B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301"/>
    <w:rsid w:val="000B6900"/>
    <w:rsid w:val="000C0809"/>
    <w:rsid w:val="000C0E45"/>
    <w:rsid w:val="000C13E1"/>
    <w:rsid w:val="000C2E82"/>
    <w:rsid w:val="000C374D"/>
    <w:rsid w:val="000C4A54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1640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11E"/>
    <w:rsid w:val="001335BD"/>
    <w:rsid w:val="00133BB2"/>
    <w:rsid w:val="001350C5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0D16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6F9B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A03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5B7F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2F7F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6D57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342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46F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3F69EB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159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3E6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910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384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2D39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46B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9AD"/>
    <w:rsid w:val="005A7CBE"/>
    <w:rsid w:val="005B0389"/>
    <w:rsid w:val="005B0689"/>
    <w:rsid w:val="005B1C54"/>
    <w:rsid w:val="005B2EA1"/>
    <w:rsid w:val="005B31D9"/>
    <w:rsid w:val="005B32A6"/>
    <w:rsid w:val="005B452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19D8"/>
    <w:rsid w:val="005D319A"/>
    <w:rsid w:val="005D3C31"/>
    <w:rsid w:val="005D4385"/>
    <w:rsid w:val="005D4BBB"/>
    <w:rsid w:val="005D5905"/>
    <w:rsid w:val="005D5B88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07ED4"/>
    <w:rsid w:val="00610339"/>
    <w:rsid w:val="006106F8"/>
    <w:rsid w:val="006109A3"/>
    <w:rsid w:val="0061178F"/>
    <w:rsid w:val="00611D4C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7BB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59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4D2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268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18FF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565"/>
    <w:rsid w:val="008D59E5"/>
    <w:rsid w:val="008D5E88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089"/>
    <w:rsid w:val="00913D95"/>
    <w:rsid w:val="0091435C"/>
    <w:rsid w:val="00914786"/>
    <w:rsid w:val="00915DCF"/>
    <w:rsid w:val="00915E74"/>
    <w:rsid w:val="0091628E"/>
    <w:rsid w:val="009168E2"/>
    <w:rsid w:val="00916B90"/>
    <w:rsid w:val="0091743D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07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47CB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77C47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231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6D43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1E1B"/>
    <w:rsid w:val="00AF4D49"/>
    <w:rsid w:val="00AF4E56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533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47F6A"/>
    <w:rsid w:val="00C510DF"/>
    <w:rsid w:val="00C5163C"/>
    <w:rsid w:val="00C5167B"/>
    <w:rsid w:val="00C51CA5"/>
    <w:rsid w:val="00C5231C"/>
    <w:rsid w:val="00C528B2"/>
    <w:rsid w:val="00C52F2C"/>
    <w:rsid w:val="00C53279"/>
    <w:rsid w:val="00C533FB"/>
    <w:rsid w:val="00C53B77"/>
    <w:rsid w:val="00C541BD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911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52F1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33F1"/>
    <w:rsid w:val="00CA4852"/>
    <w:rsid w:val="00CA5760"/>
    <w:rsid w:val="00CA624F"/>
    <w:rsid w:val="00CA6584"/>
    <w:rsid w:val="00CA70E0"/>
    <w:rsid w:val="00CA782D"/>
    <w:rsid w:val="00CA7F8E"/>
    <w:rsid w:val="00CB10C3"/>
    <w:rsid w:val="00CB1705"/>
    <w:rsid w:val="00CB24C0"/>
    <w:rsid w:val="00CB29E8"/>
    <w:rsid w:val="00CB3045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66C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336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0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2F3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203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601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4F1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D01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E7BD3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87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ADD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14B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D91578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4F1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customStyle="1" w:styleId="Znak1">
    <w:name w:val="Znak"/>
    <w:basedOn w:val="Normalny"/>
    <w:rsid w:val="00206F9B"/>
    <w:pPr>
      <w:spacing w:after="160" w:line="240" w:lineRule="exact"/>
      <w:jc w:val="left"/>
    </w:pPr>
    <w:rPr>
      <w:rFonts w:ascii="Tahoma" w:hAnsi="Tahoma"/>
      <w:color w:val="auto"/>
      <w:szCs w:val="20"/>
      <w:lang w:val="en-US"/>
    </w:rPr>
  </w:style>
  <w:style w:type="paragraph" w:styleId="Poprawka">
    <w:name w:val="Revision"/>
    <w:hidden/>
    <w:uiPriority w:val="99"/>
    <w:semiHidden/>
    <w:rsid w:val="00C852F1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75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A3F3F-CDE3-48D2-9763-FBA0D916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1708</Words>
  <Characters>10248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Daniel Nowak</cp:lastModifiedBy>
  <cp:revision>22</cp:revision>
  <cp:lastPrinted>2025-10-02T10:17:00Z</cp:lastPrinted>
  <dcterms:created xsi:type="dcterms:W3CDTF">2023-10-17T09:28:00Z</dcterms:created>
  <dcterms:modified xsi:type="dcterms:W3CDTF">2025-10-02T10:33:00Z</dcterms:modified>
</cp:coreProperties>
</file>